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
        <w:gridCol w:w="8820"/>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w:t>
            </w:r>
            <w:proofErr w:type="gramStart"/>
            <w:r>
              <w:rPr>
                <w:rFonts w:ascii="Arial" w:hAnsi="Arial" w:cs="Arial"/>
                <w:i/>
                <w:color w:val="808080"/>
              </w:rPr>
              <w:t>le</w:t>
            </w:r>
            <w:proofErr w:type="gramEnd"/>
            <w:r>
              <w:rPr>
                <w:rFonts w:ascii="Arial" w:hAnsi="Arial" w:cs="Arial"/>
                <w:i/>
                <w:color w:val="808080"/>
              </w:rPr>
              <w:t xml:space="preserv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0668D0A4" w14:textId="6D0AB33B" w:rsidR="006454D0" w:rsidRDefault="006454D0">
            <w:pPr>
              <w:pStyle w:val="Paragraphedeliste"/>
              <w:tabs>
                <w:tab w:val="left" w:pos="1134"/>
              </w:tabs>
              <w:ind w:left="1418"/>
              <w:rPr>
                <w:rFonts w:ascii="Arial" w:hAnsi="Arial" w:cs="Arial"/>
                <w:sz w:val="20"/>
                <w:szCs w:val="20"/>
              </w:rPr>
            </w:pP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3E517904"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b/>
                <w:sz w:val="36"/>
                <w:szCs w:val="36"/>
              </w:rPr>
              <w:t>MARCHE N°</w:t>
            </w:r>
            <w:r w:rsidR="00C2387B">
              <w:rPr>
                <w:rFonts w:ascii="Arial" w:hAnsi="Arial" w:cs="Arial"/>
                <w:b/>
                <w:sz w:val="36"/>
                <w:szCs w:val="36"/>
              </w:rPr>
              <w:t xml:space="preserve"> UB2</w:t>
            </w:r>
            <w:r w:rsidR="00B2651D">
              <w:rPr>
                <w:rFonts w:ascii="Arial" w:hAnsi="Arial" w:cs="Arial"/>
                <w:b/>
                <w:sz w:val="36"/>
                <w:szCs w:val="36"/>
              </w:rPr>
              <w:t>6</w:t>
            </w:r>
            <w:r w:rsidR="00C2387B">
              <w:rPr>
                <w:rFonts w:ascii="Arial" w:hAnsi="Arial" w:cs="Arial"/>
                <w:b/>
                <w:sz w:val="36"/>
                <w:szCs w:val="36"/>
              </w:rPr>
              <w:t>.03</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Pr="00BB64D6" w:rsidRDefault="006454D0">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BB64D6">
              <w:rPr>
                <w:rFonts w:ascii="Arial" w:eastAsia="MS Gothic" w:hAnsi="Arial" w:cs="Arial"/>
              </w:rPr>
              <w:t>Marché passé en application du code de la commande publique (ordonnance n° 2018-1074 du 26 novembre 2018 et le décret n° 201</w:t>
            </w:r>
            <w:r w:rsidR="00E04C7A" w:rsidRPr="00BB64D6">
              <w:rPr>
                <w:rFonts w:ascii="Arial" w:eastAsia="MS Gothic" w:hAnsi="Arial" w:cs="Arial"/>
              </w:rPr>
              <w:t>8</w:t>
            </w:r>
            <w:r w:rsidRPr="00BB64D6">
              <w:rPr>
                <w:rFonts w:ascii="Arial" w:eastAsia="MS Gothic" w:hAnsi="Arial" w:cs="Arial"/>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1282FD88"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A919A6">
              <w:rPr>
                <w:rFonts w:ascii="Arial" w:hAnsi="Arial" w:cs="Arial"/>
                <w:b/>
                <w:sz w:val="28"/>
                <w:szCs w:val="36"/>
              </w:rPr>
              <w:t>19</w:t>
            </w:r>
            <w:r w:rsidR="000C51C6">
              <w:rPr>
                <w:rFonts w:ascii="Arial" w:hAnsi="Arial" w:cs="Arial"/>
                <w:b/>
                <w:sz w:val="28"/>
                <w:szCs w:val="36"/>
              </w:rPr>
              <w:t>/03/2026</w:t>
            </w:r>
            <w:r w:rsidR="00825CCC">
              <w:rPr>
                <w:rFonts w:ascii="Arial" w:hAnsi="Arial" w:cs="Arial"/>
                <w:b/>
                <w:sz w:val="28"/>
                <w:szCs w:val="36"/>
              </w:rPr>
              <w:t xml:space="preserve"> 12 h 00</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0D6C0613"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A –</w:t>
      </w:r>
      <w:r w:rsidR="00AA1387">
        <w:rPr>
          <w:rFonts w:ascii="Arial" w:hAnsi="Arial" w:cs="Arial"/>
          <w:b/>
        </w:rPr>
        <w:t xml:space="preserve"> </w:t>
      </w:r>
      <w:r>
        <w:rPr>
          <w:rFonts w:ascii="Arial" w:hAnsi="Arial" w:cs="Arial"/>
          <w:b/>
        </w:rPr>
        <w:t xml:space="preserve">CAHIER DES CHARGES </w:t>
      </w:r>
    </w:p>
    <w:p w14:paraId="60BBA618" w14:textId="77777777" w:rsidR="006454D0" w:rsidRDefault="006454D0" w:rsidP="006454D0">
      <w:pPr>
        <w:ind w:left="360"/>
        <w:rPr>
          <w:rFonts w:ascii="Arial" w:hAnsi="Arial" w:cs="Arial"/>
          <w:b/>
          <w:u w:val="single"/>
        </w:rPr>
      </w:pPr>
    </w:p>
    <w:p w14:paraId="19DFE161" w14:textId="77777777" w:rsidR="006454D0" w:rsidRPr="00BD4D6A" w:rsidRDefault="006454D0" w:rsidP="006454D0">
      <w:pPr>
        <w:numPr>
          <w:ilvl w:val="0"/>
          <w:numId w:val="2"/>
        </w:numPr>
        <w:rPr>
          <w:rFonts w:ascii="Arial" w:hAnsi="Arial" w:cs="Arial"/>
          <w:b/>
        </w:rPr>
      </w:pPr>
      <w:r w:rsidRPr="00BD4D6A">
        <w:rPr>
          <w:rFonts w:ascii="Arial" w:hAnsi="Arial" w:cs="Arial"/>
          <w:b/>
          <w:u w:val="single"/>
        </w:rPr>
        <w:t>Nature du marché</w:t>
      </w:r>
      <w:r w:rsidRPr="00BD4D6A">
        <w:rPr>
          <w:rFonts w:ascii="Arial" w:hAnsi="Arial" w:cs="Arial"/>
          <w:b/>
        </w:rPr>
        <w:t xml:space="preserve"> </w:t>
      </w:r>
      <w:r w:rsidRPr="00BD4D6A">
        <w:rPr>
          <w:rFonts w:ascii="Arial" w:hAnsi="Arial" w:cs="Arial"/>
          <w:i/>
        </w:rPr>
        <w:t>(</w:t>
      </w:r>
      <w:r w:rsidRPr="00BD4D6A">
        <w:rPr>
          <w:rFonts w:ascii="Arial" w:hAnsi="Arial" w:cs="Arial"/>
          <w:i/>
          <w:color w:val="808080"/>
        </w:rPr>
        <w:t>cocher la case utile) :</w:t>
      </w:r>
    </w:p>
    <w:p w14:paraId="3CD606FA" w14:textId="77777777" w:rsidR="006454D0" w:rsidRPr="00BD4D6A" w:rsidRDefault="006454D0" w:rsidP="006454D0">
      <w:pPr>
        <w:rPr>
          <w:rFonts w:ascii="Arial" w:hAnsi="Arial" w:cs="Arial"/>
          <w:b/>
        </w:rPr>
      </w:pPr>
    </w:p>
    <w:p w14:paraId="79D67C42" w14:textId="7BE72BA0" w:rsidR="006454D0" w:rsidRDefault="00131CDE" w:rsidP="000D66DB">
      <w:pPr>
        <w:tabs>
          <w:tab w:val="left" w:pos="5160"/>
        </w:tabs>
        <w:rPr>
          <w:rFonts w:ascii="Arial" w:hAnsi="Arial" w:cs="Arial"/>
          <w:b/>
        </w:rPr>
      </w:pPr>
      <w:r w:rsidRPr="00BD4D6A">
        <w:rPr>
          <w:rFonts w:ascii="Arial" w:hAnsi="Arial" w:cs="Arial"/>
          <w:b/>
        </w:rPr>
        <w:fldChar w:fldCharType="begin">
          <w:ffData>
            <w:name w:val="CaseACocher1"/>
            <w:enabled/>
            <w:calcOnExit w:val="0"/>
            <w:checkBox>
              <w:sizeAuto/>
              <w:default w:val="1"/>
            </w:checkBox>
          </w:ffData>
        </w:fldChar>
      </w:r>
      <w:bookmarkStart w:id="0" w:name="CaseACocher1"/>
      <w:r w:rsidRPr="00BD4D6A">
        <w:rPr>
          <w:rFonts w:ascii="Arial" w:hAnsi="Arial" w:cs="Arial"/>
          <w:b/>
        </w:rPr>
        <w:instrText xml:space="preserve"> FORMCHECKBOX </w:instrText>
      </w:r>
      <w:r w:rsidR="002938E4">
        <w:rPr>
          <w:rFonts w:ascii="Arial" w:hAnsi="Arial" w:cs="Arial"/>
          <w:b/>
        </w:rPr>
      </w:r>
      <w:r w:rsidR="002938E4">
        <w:rPr>
          <w:rFonts w:ascii="Arial" w:hAnsi="Arial" w:cs="Arial"/>
          <w:b/>
        </w:rPr>
        <w:fldChar w:fldCharType="separate"/>
      </w:r>
      <w:r w:rsidRPr="00BD4D6A">
        <w:rPr>
          <w:rFonts w:ascii="Arial" w:hAnsi="Arial" w:cs="Arial"/>
          <w:b/>
        </w:rPr>
        <w:fldChar w:fldCharType="end"/>
      </w:r>
      <w:bookmarkEnd w:id="0"/>
      <w:r w:rsidR="006454D0" w:rsidRPr="00BD4D6A">
        <w:rPr>
          <w:rFonts w:ascii="Arial" w:hAnsi="Arial" w:cs="Arial"/>
          <w:b/>
        </w:rPr>
        <w:t>Fourniture</w:t>
      </w:r>
      <w:r w:rsidR="006454D0">
        <w:rPr>
          <w:rFonts w:ascii="Arial" w:hAnsi="Arial" w:cs="Arial"/>
          <w:b/>
        </w:rPr>
        <w:t xml:space="preserve"> Equipement</w:t>
      </w:r>
      <w:r w:rsidR="000D66DB">
        <w:rPr>
          <w:rFonts w:ascii="Arial" w:hAnsi="Arial" w:cs="Arial"/>
          <w:b/>
        </w:rPr>
        <w:tab/>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2938E4">
        <w:rPr>
          <w:rFonts w:ascii="Arial" w:hAnsi="Arial" w:cs="Arial"/>
          <w:b/>
        </w:rPr>
      </w:r>
      <w:r w:rsidR="002938E4">
        <w:rPr>
          <w:rFonts w:ascii="Arial" w:hAnsi="Arial" w:cs="Arial"/>
          <w:b/>
        </w:rPr>
        <w:fldChar w:fldCharType="separate"/>
      </w:r>
      <w:r>
        <w:fldChar w:fldCharType="end"/>
      </w:r>
      <w:bookmarkEnd w:id="1"/>
      <w:r>
        <w:rPr>
          <w:rFonts w:ascii="Arial" w:hAnsi="Arial" w:cs="Arial"/>
          <w:b/>
        </w:rPr>
        <w:t xml:space="preserve"> Fourniture Consommables</w:t>
      </w:r>
    </w:p>
    <w:p w14:paraId="5F0A8836"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2" w:name="CaseACocher3"/>
      <w:r>
        <w:rPr>
          <w:rFonts w:ascii="Arial" w:hAnsi="Arial" w:cs="Arial"/>
          <w:b/>
        </w:rPr>
        <w:instrText xml:space="preserve"> FORMCHECKBOX </w:instrText>
      </w:r>
      <w:r w:rsidR="002938E4">
        <w:rPr>
          <w:rFonts w:ascii="Arial" w:hAnsi="Arial" w:cs="Arial"/>
          <w:b/>
        </w:rPr>
      </w:r>
      <w:r w:rsidR="002938E4">
        <w:rPr>
          <w:rFonts w:ascii="Arial" w:hAnsi="Arial" w:cs="Arial"/>
          <w:b/>
        </w:rPr>
        <w:fldChar w:fldCharType="separate"/>
      </w:r>
      <w:r>
        <w:fldChar w:fldCharType="end"/>
      </w:r>
      <w:bookmarkEnd w:id="2"/>
      <w:r>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31CCBA3" w14:textId="3EA88BEE" w:rsidR="006454D0" w:rsidRDefault="006454D0" w:rsidP="00131CDE">
      <w:pPr>
        <w:jc w:val="both"/>
        <w:rPr>
          <w:rFonts w:ascii="Arial" w:hAnsi="Arial" w:cs="Arial"/>
        </w:rPr>
      </w:pPr>
    </w:p>
    <w:p w14:paraId="7AF71519" w14:textId="77777777" w:rsidR="00131CDE" w:rsidRPr="00172C7B" w:rsidRDefault="00131CDE" w:rsidP="00131CDE">
      <w:pPr>
        <w:ind w:firstLine="284"/>
        <w:jc w:val="both"/>
        <w:rPr>
          <w:rFonts w:ascii="Arial" w:hAnsi="Arial" w:cs="Arial"/>
          <w:b/>
          <w:bCs/>
        </w:rPr>
      </w:pPr>
      <w:r>
        <w:rPr>
          <w:rFonts w:ascii="Arial" w:hAnsi="Arial" w:cs="Arial"/>
        </w:rPr>
        <w:t xml:space="preserve">Le présent marché a pour objet la fourniture, la livraison, l’installation, la mise en ordre de marche, la garantie, la formation à l’utilisation et la formation aux opérations de maintenance préventive et curative de premier niveau </w:t>
      </w:r>
      <w:r w:rsidRPr="00172C7B">
        <w:rPr>
          <w:rFonts w:ascii="Arial" w:hAnsi="Arial" w:cs="Arial"/>
        </w:rPr>
        <w:t xml:space="preserve">de : </w:t>
      </w:r>
      <w:r w:rsidRPr="00172C7B">
        <w:rPr>
          <w:rFonts w:ascii="Arial" w:hAnsi="Arial" w:cs="Arial"/>
          <w:b/>
          <w:bCs/>
        </w:rPr>
        <w:t>Microscope numérique intégré à statif inclinable et ses accessoires permettant d’imager en 2D/3D, en lumière naturelle et polarisée, transmise et incidente, des objets naturels à des grossissements allant au minimum de x5 à x2000.</w:t>
      </w:r>
    </w:p>
    <w:p w14:paraId="0FA9AA4D" w14:textId="77777777" w:rsidR="00131CDE" w:rsidRDefault="00131CDE" w:rsidP="00CB38AC">
      <w:pPr>
        <w:jc w:val="both"/>
        <w:rPr>
          <w:rFonts w:ascii="Arial" w:hAnsi="Arial" w:cs="Arial"/>
        </w:rPr>
      </w:pPr>
    </w:p>
    <w:p w14:paraId="258BE768" w14:textId="425CFFD1" w:rsidR="006454D0" w:rsidRPr="00FB6F71" w:rsidRDefault="006454D0" w:rsidP="00CB38AC">
      <w:pPr>
        <w:jc w:val="both"/>
        <w:rPr>
          <w:rFonts w:ascii="Arial" w:hAnsi="Arial" w:cs="Arial"/>
          <w:i/>
          <w:color w:val="808080"/>
        </w:rPr>
      </w:pPr>
      <w:r>
        <w:rPr>
          <w:rFonts w:ascii="Arial" w:hAnsi="Arial" w:cs="Arial"/>
          <w:bCs/>
        </w:rPr>
        <w:t xml:space="preserve">Code CPV : </w:t>
      </w:r>
      <w:r w:rsidR="00CB38AC">
        <w:rPr>
          <w:rFonts w:ascii="Arial" w:hAnsi="Arial" w:cs="Arial"/>
          <w:bCs/>
        </w:rPr>
        <w:t xml:space="preserve">38510000-3 : Microscope </w:t>
      </w:r>
    </w:p>
    <w:p w14:paraId="4A4DB7D2" w14:textId="77777777" w:rsidR="006454D0" w:rsidRDefault="006454D0" w:rsidP="006454D0">
      <w:pPr>
        <w:jc w:val="both"/>
        <w:rPr>
          <w:rFonts w:ascii="Arial" w:hAnsi="Arial" w:cs="Arial"/>
          <w:b/>
          <w:u w:val="single"/>
        </w:rPr>
      </w:pPr>
    </w:p>
    <w:p w14:paraId="2291D90C" w14:textId="27699DD6" w:rsidR="006454D0" w:rsidRDefault="006454D0" w:rsidP="006454D0">
      <w:pPr>
        <w:jc w:val="both"/>
        <w:rPr>
          <w:rFonts w:ascii="Arial" w:hAnsi="Arial" w:cs="Arial"/>
          <w:i/>
        </w:rPr>
      </w:pPr>
      <w:r>
        <w:rPr>
          <w:rFonts w:ascii="Arial" w:hAnsi="Arial" w:cs="Arial"/>
          <w:b/>
          <w:u w:val="single"/>
        </w:rPr>
        <w:t>Caractéristiques techniques et/ou fonctionnalités attendues</w:t>
      </w:r>
      <w:r w:rsidR="008E13EF">
        <w:rPr>
          <w:rFonts w:ascii="Arial" w:hAnsi="Arial" w:cs="Arial"/>
        </w:rPr>
        <w:t xml:space="preserve"> </w:t>
      </w:r>
      <w:r>
        <w:rPr>
          <w:rFonts w:ascii="Arial" w:hAnsi="Arial" w:cs="Arial"/>
          <w:i/>
        </w:rPr>
        <w:t>:</w:t>
      </w:r>
    </w:p>
    <w:p w14:paraId="50405F1A" w14:textId="77777777" w:rsidR="006454D0" w:rsidRDefault="006454D0" w:rsidP="006454D0">
      <w:pPr>
        <w:jc w:val="both"/>
        <w:rPr>
          <w:rFonts w:ascii="Arial" w:hAnsi="Arial" w:cs="Arial"/>
        </w:rPr>
      </w:pPr>
    </w:p>
    <w:p w14:paraId="1A4384FB" w14:textId="5D0DA09E" w:rsidR="00172C7B" w:rsidRDefault="00507AA4" w:rsidP="00172C7B">
      <w:pPr>
        <w:ind w:firstLine="284"/>
        <w:jc w:val="both"/>
        <w:rPr>
          <w:rFonts w:ascii="Arial" w:hAnsi="Arial" w:cs="Arial"/>
          <w:b/>
          <w:bCs/>
        </w:rPr>
      </w:pPr>
      <w:r>
        <w:rPr>
          <w:rFonts w:ascii="Arial" w:hAnsi="Arial" w:cs="Arial"/>
          <w:b/>
          <w:bCs/>
        </w:rPr>
        <w:t>L’Université souhaite acquérir un m</w:t>
      </w:r>
      <w:r w:rsidR="00172C7B" w:rsidRPr="00172C7B">
        <w:rPr>
          <w:rFonts w:ascii="Arial" w:hAnsi="Arial" w:cs="Arial"/>
          <w:b/>
          <w:bCs/>
        </w:rPr>
        <w:t>icroscope numérique intégré à statif inclinable et ses accessoires permettant d’imager en 2D/3D, en lumière naturelle et polarisée, transmise et incidente, des objets naturels à des grossissements allant au minimum de x5 à x2000.</w:t>
      </w:r>
    </w:p>
    <w:p w14:paraId="2283CAE1" w14:textId="77777777" w:rsidR="00172C7B" w:rsidRPr="00172C7B" w:rsidRDefault="00172C7B" w:rsidP="00172C7B">
      <w:pPr>
        <w:ind w:firstLine="284"/>
        <w:jc w:val="both"/>
        <w:rPr>
          <w:rFonts w:ascii="Arial" w:hAnsi="Arial" w:cs="Arial"/>
          <w:b/>
          <w:bCs/>
        </w:rPr>
      </w:pPr>
    </w:p>
    <w:p w14:paraId="2B513EF7" w14:textId="77777777" w:rsidR="00172C7B" w:rsidRDefault="00172C7B" w:rsidP="00172C7B">
      <w:pPr>
        <w:ind w:firstLine="284"/>
        <w:jc w:val="both"/>
        <w:rPr>
          <w:rFonts w:ascii="Arial" w:hAnsi="Arial" w:cs="Arial"/>
        </w:rPr>
      </w:pPr>
      <w:r w:rsidRPr="00172C7B">
        <w:rPr>
          <w:rFonts w:ascii="Arial" w:hAnsi="Arial" w:cs="Arial"/>
        </w:rPr>
        <w:t xml:space="preserve">Ce dispositif doit permettre l’observation, l’imagerie avec profondeur de champ étendue et assemblage d’images, et l’analyse d’objets naturels (roches, fossiles, animaux, plantes, …). Il doit être </w:t>
      </w:r>
      <w:r w:rsidRPr="00172C7B">
        <w:rPr>
          <w:rFonts w:ascii="Arial" w:hAnsi="Arial" w:cs="Arial"/>
        </w:rPr>
        <w:lastRenderedPageBreak/>
        <w:t>simple d’utilisation car son emploi se fera par un grand nombre de personnes ayant des compétences très hétérogènes en optique.</w:t>
      </w:r>
    </w:p>
    <w:p w14:paraId="28CEECF7" w14:textId="4C5F90A5" w:rsidR="00794639" w:rsidRDefault="00794639" w:rsidP="006454D0">
      <w:pPr>
        <w:jc w:val="both"/>
        <w:rPr>
          <w:rFonts w:ascii="Arial" w:hAnsi="Arial" w:cs="Arial"/>
          <w:b/>
          <w:u w:val="single"/>
        </w:rPr>
      </w:pPr>
    </w:p>
    <w:p w14:paraId="7E71730B" w14:textId="0DD26118" w:rsidR="00172C7B" w:rsidRPr="00886F3C" w:rsidRDefault="00172C7B" w:rsidP="00172C7B">
      <w:pPr>
        <w:jc w:val="both"/>
        <w:rPr>
          <w:rFonts w:ascii="Arial" w:hAnsi="Arial" w:cs="Arial"/>
        </w:rPr>
      </w:pPr>
      <w:r w:rsidRPr="00886F3C">
        <w:rPr>
          <w:rFonts w:ascii="Arial" w:hAnsi="Arial" w:cs="Arial"/>
        </w:rPr>
        <w:t xml:space="preserve">Les tableaux ci-après présentent les </w:t>
      </w:r>
      <w:r w:rsidRPr="00886F3C">
        <w:rPr>
          <w:rFonts w:ascii="Arial" w:hAnsi="Arial" w:cs="Arial"/>
          <w:b/>
          <w:bCs/>
        </w:rPr>
        <w:t>impératifs fonctionnels</w:t>
      </w:r>
      <w:r w:rsidRPr="00886F3C">
        <w:rPr>
          <w:rFonts w:ascii="Arial" w:hAnsi="Arial" w:cs="Arial"/>
        </w:rPr>
        <w:t xml:space="preserve"> à respecter ainsi que les </w:t>
      </w:r>
      <w:r w:rsidRPr="00886F3C">
        <w:rPr>
          <w:rFonts w:ascii="Arial" w:hAnsi="Arial" w:cs="Arial"/>
          <w:b/>
          <w:bCs/>
        </w:rPr>
        <w:t>caractéristiques désirées à décrire </w:t>
      </w:r>
      <w:r w:rsidR="00011ADD" w:rsidRPr="00886F3C">
        <w:rPr>
          <w:rFonts w:ascii="Arial" w:hAnsi="Arial" w:cs="Arial"/>
        </w:rPr>
        <w:t>(dans le cadre de réponse technique annexé à ce présent document</w:t>
      </w:r>
      <w:r w:rsidR="006A4B3E">
        <w:rPr>
          <w:rFonts w:ascii="Arial" w:hAnsi="Arial" w:cs="Arial"/>
        </w:rPr>
        <w:t>. Ce dernier est à ajouter au DCE en format PDF</w:t>
      </w:r>
      <w:r w:rsidR="00011ADD" w:rsidRPr="00886F3C">
        <w:rPr>
          <w:rFonts w:ascii="Arial" w:hAnsi="Arial" w:cs="Arial"/>
        </w:rPr>
        <w:t xml:space="preserve">) : </w:t>
      </w:r>
    </w:p>
    <w:p w14:paraId="7699D94B" w14:textId="77777777" w:rsidR="00011ADD" w:rsidRPr="00886F3C" w:rsidRDefault="00011ADD" w:rsidP="00172C7B">
      <w:pPr>
        <w:jc w:val="both"/>
        <w:rPr>
          <w:rFonts w:ascii="Arial" w:hAnsi="Arial" w:cs="Arial"/>
        </w:rPr>
      </w:pPr>
    </w:p>
    <w:p w14:paraId="615761E2" w14:textId="77777777" w:rsidR="00172C7B" w:rsidRPr="00886F3C" w:rsidRDefault="00172C7B" w:rsidP="00172C7B">
      <w:pPr>
        <w:numPr>
          <w:ilvl w:val="0"/>
          <w:numId w:val="16"/>
        </w:numPr>
        <w:pBdr>
          <w:top w:val="single" w:sz="4" w:space="1" w:color="000000"/>
          <w:left w:val="single" w:sz="4" w:space="4" w:color="000000"/>
          <w:bottom w:val="single" w:sz="4" w:space="1" w:color="000000"/>
          <w:right w:val="single" w:sz="4" w:space="4" w:color="000000"/>
        </w:pBdr>
        <w:jc w:val="both"/>
        <w:rPr>
          <w:rFonts w:ascii="Arial" w:hAnsi="Arial" w:cs="Arial"/>
        </w:rPr>
      </w:pPr>
      <w:r w:rsidRPr="00886F3C">
        <w:rPr>
          <w:rFonts w:ascii="Arial" w:hAnsi="Arial" w:cs="Arial"/>
        </w:rPr>
        <w:t xml:space="preserve">Pour les </w:t>
      </w:r>
      <w:r w:rsidRPr="00886F3C">
        <w:rPr>
          <w:rFonts w:ascii="Arial" w:hAnsi="Arial" w:cs="Arial"/>
          <w:b/>
          <w:bCs/>
        </w:rPr>
        <w:t>impératifs fonctionnels</w:t>
      </w:r>
      <w:r w:rsidRPr="00886F3C">
        <w:rPr>
          <w:rFonts w:ascii="Arial" w:hAnsi="Arial" w:cs="Arial"/>
        </w:rPr>
        <w:t>, les répondants devront indiquer dans leur offre s’ils peuvent ou pas les honorer et si oui, décrire avec précision les solutions correspondantes.</w:t>
      </w:r>
    </w:p>
    <w:p w14:paraId="705302BA" w14:textId="77777777" w:rsidR="00172C7B" w:rsidRPr="00886F3C" w:rsidRDefault="00172C7B" w:rsidP="00172C7B">
      <w:pPr>
        <w:numPr>
          <w:ilvl w:val="0"/>
          <w:numId w:val="16"/>
        </w:numPr>
        <w:pBdr>
          <w:top w:val="single" w:sz="4" w:space="1" w:color="000000"/>
          <w:left w:val="single" w:sz="4" w:space="4" w:color="000000"/>
          <w:bottom w:val="single" w:sz="4" w:space="1" w:color="000000"/>
          <w:right w:val="single" w:sz="4" w:space="4" w:color="000000"/>
        </w:pBdr>
        <w:jc w:val="both"/>
        <w:rPr>
          <w:rFonts w:ascii="Arial" w:hAnsi="Arial" w:cs="Arial"/>
        </w:rPr>
      </w:pPr>
      <w:r w:rsidRPr="00886F3C">
        <w:rPr>
          <w:rFonts w:ascii="Arial" w:hAnsi="Arial" w:cs="Arial"/>
        </w:rPr>
        <w:t xml:space="preserve">Pour les </w:t>
      </w:r>
      <w:r w:rsidRPr="00886F3C">
        <w:rPr>
          <w:rFonts w:ascii="Arial" w:hAnsi="Arial" w:cs="Arial"/>
          <w:b/>
          <w:bCs/>
        </w:rPr>
        <w:t>caractéristiques désirées à décrire</w:t>
      </w:r>
      <w:r w:rsidRPr="00886F3C">
        <w:rPr>
          <w:rFonts w:ascii="Arial" w:hAnsi="Arial" w:cs="Arial"/>
        </w:rPr>
        <w:t xml:space="preserve">, les répondants devront donner toutes les informations de leur offre pour chacun des items listés dans le tableau. </w:t>
      </w:r>
    </w:p>
    <w:p w14:paraId="3B9C7B6D" w14:textId="77777777" w:rsidR="00172C7B" w:rsidRPr="00886F3C" w:rsidRDefault="00172C7B" w:rsidP="00172C7B">
      <w:pPr>
        <w:pBdr>
          <w:top w:val="single" w:sz="4" w:space="1" w:color="000000"/>
          <w:left w:val="single" w:sz="4" w:space="4" w:color="000000"/>
          <w:bottom w:val="single" w:sz="4" w:space="1" w:color="000000"/>
          <w:right w:val="single" w:sz="4" w:space="4" w:color="000000"/>
        </w:pBdr>
        <w:ind w:left="360"/>
        <w:jc w:val="both"/>
        <w:rPr>
          <w:rFonts w:ascii="Arial" w:hAnsi="Arial" w:cs="Arial"/>
        </w:rPr>
      </w:pPr>
    </w:p>
    <w:p w14:paraId="0362DE48" w14:textId="6E114E42" w:rsidR="00172C7B" w:rsidRPr="00886F3C" w:rsidRDefault="00172C7B" w:rsidP="00886F3C">
      <w:pPr>
        <w:pBdr>
          <w:top w:val="single" w:sz="4" w:space="1" w:color="000000"/>
          <w:left w:val="single" w:sz="4" w:space="4" w:color="000000"/>
          <w:bottom w:val="single" w:sz="4" w:space="1" w:color="000000"/>
          <w:right w:val="single" w:sz="4" w:space="4" w:color="000000"/>
        </w:pBdr>
        <w:ind w:left="360"/>
        <w:jc w:val="both"/>
        <w:rPr>
          <w:rFonts w:ascii="Arial" w:hAnsi="Arial" w:cs="Arial"/>
        </w:rPr>
      </w:pPr>
      <w:r w:rsidRPr="00886F3C">
        <w:rPr>
          <w:rFonts w:ascii="Arial" w:hAnsi="Arial" w:cs="Arial"/>
        </w:rPr>
        <w:t>Il est rappelé que la prise en main du matériel et des logiciels doit être facile et intuitive par les utilisateurs peu expérimentés. Le poste de travail idéal doit être peu encombrant et limiter les actions de montage/démontage d’objectifs ou autres composants par l’utilisateur.</w:t>
      </w:r>
    </w:p>
    <w:p w14:paraId="467E143F" w14:textId="733139CE" w:rsidR="00172C7B" w:rsidRPr="008C7C5D" w:rsidRDefault="00172C7B" w:rsidP="002938E4">
      <w:pPr>
        <w:jc w:val="both"/>
        <w:rPr>
          <w:rFonts w:ascii="Arial" w:hAnsi="Arial" w:cs="Arial"/>
          <w:b/>
          <w:bCs/>
        </w:rPr>
      </w:pPr>
    </w:p>
    <w:p w14:paraId="6DDB98D7" w14:textId="77777777" w:rsidR="00172C7B" w:rsidRPr="008C7C5D" w:rsidRDefault="00172C7B" w:rsidP="00172C7B">
      <w:pPr>
        <w:ind w:left="1068"/>
        <w:jc w:val="both"/>
        <w:rPr>
          <w:rFonts w:ascii="Arial" w:hAnsi="Arial" w:cs="Arial"/>
          <w:b/>
          <w:bCs/>
        </w:rPr>
      </w:pPr>
    </w:p>
    <w:p w14:paraId="1C8355C9" w14:textId="24230C85" w:rsidR="00172C7B" w:rsidRPr="002938E4" w:rsidRDefault="00172C7B" w:rsidP="002938E4">
      <w:pPr>
        <w:pStyle w:val="Paragraphedeliste"/>
        <w:numPr>
          <w:ilvl w:val="0"/>
          <w:numId w:val="19"/>
        </w:numPr>
        <w:jc w:val="both"/>
        <w:rPr>
          <w:rFonts w:ascii="Arial" w:hAnsi="Arial" w:cs="Arial"/>
          <w:b/>
          <w:bCs/>
        </w:rPr>
      </w:pPr>
      <w:r w:rsidRPr="002938E4">
        <w:rPr>
          <w:rFonts w:ascii="Arial" w:hAnsi="Arial" w:cs="Arial"/>
          <w:b/>
          <w:bCs/>
        </w:rPr>
        <w:t xml:space="preserve">Caractéristiques physiques de l’équipement et de l’environnement requis : </w:t>
      </w:r>
    </w:p>
    <w:p w14:paraId="7B0C5B9A" w14:textId="77777777" w:rsidR="002938E4" w:rsidRPr="002938E4" w:rsidRDefault="002938E4" w:rsidP="002938E4">
      <w:pPr>
        <w:pStyle w:val="Paragraphedeliste"/>
        <w:numPr>
          <w:ilvl w:val="0"/>
          <w:numId w:val="19"/>
        </w:numPr>
        <w:jc w:val="both"/>
        <w:rPr>
          <w:rFonts w:ascii="Arial" w:hAnsi="Arial" w:cs="Arial"/>
          <w:b/>
          <w:bCs/>
          <w:sz w:val="2"/>
          <w:szCs w:val="2"/>
        </w:rPr>
      </w:pPr>
    </w:p>
    <w:p w14:paraId="757EC639" w14:textId="77777777" w:rsidR="00172C7B" w:rsidRDefault="00172C7B" w:rsidP="00172C7B">
      <w:pPr>
        <w:jc w:val="both"/>
        <w:rPr>
          <w:rFonts w:ascii="Arial" w:hAnsi="Arial" w:cs="Arial"/>
          <w:b/>
          <w:bCs/>
          <w:color w:val="215E99"/>
          <w:sz w:val="2"/>
          <w:szCs w:val="2"/>
        </w:rPr>
      </w:pPr>
    </w:p>
    <w:p w14:paraId="1B87807B" w14:textId="77777777" w:rsidR="00172C7B" w:rsidRDefault="00172C7B" w:rsidP="00172C7B">
      <w:pPr>
        <w:jc w:val="both"/>
        <w:rPr>
          <w:rFonts w:ascii="Arial" w:hAnsi="Arial" w:cs="Arial"/>
          <w:b/>
          <w:bCs/>
          <w:color w:val="215E99"/>
          <w:sz w:val="2"/>
          <w:szCs w:val="2"/>
          <w:lang w:eastAsia="ja-JP"/>
        </w:rPr>
      </w:pPr>
    </w:p>
    <w:tbl>
      <w:tblPr>
        <w:tblW w:w="0" w:type="auto"/>
        <w:tblLayout w:type="fixed"/>
        <w:tblLook w:val="0000" w:firstRow="0" w:lastRow="0" w:firstColumn="0" w:lastColumn="0" w:noHBand="0" w:noVBand="0"/>
      </w:tblPr>
      <w:tblGrid>
        <w:gridCol w:w="2093"/>
        <w:gridCol w:w="3685"/>
        <w:gridCol w:w="3463"/>
      </w:tblGrid>
      <w:tr w:rsidR="00172C7B" w14:paraId="22A8BC31" w14:textId="77777777" w:rsidTr="00807D2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858A741" w14:textId="77777777" w:rsidR="00172C7B" w:rsidRPr="001839AF" w:rsidRDefault="00172C7B" w:rsidP="00807D25">
            <w:pPr>
              <w:jc w:val="center"/>
            </w:pPr>
            <w:r w:rsidRPr="001839AF">
              <w:rPr>
                <w:rFonts w:ascii="Arial" w:hAnsi="Arial" w:cs="Arial"/>
                <w:b/>
                <w:bCs/>
                <w:lang w:eastAsia="ja-JP"/>
              </w:rPr>
              <w:t>Thème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C1547C6" w14:textId="77777777" w:rsidR="00172C7B" w:rsidRPr="001839AF" w:rsidRDefault="00172C7B" w:rsidP="00807D25">
            <w:pPr>
              <w:jc w:val="center"/>
            </w:pPr>
            <w:r w:rsidRPr="001839AF">
              <w:rPr>
                <w:rFonts w:ascii="Arial" w:hAnsi="Arial" w:cs="Arial"/>
                <w:b/>
                <w:bCs/>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76F44A2" w14:textId="77777777" w:rsidR="00172C7B" w:rsidRPr="001839AF" w:rsidRDefault="00172C7B" w:rsidP="00807D25">
            <w:pPr>
              <w:jc w:val="center"/>
            </w:pPr>
            <w:r w:rsidRPr="001839AF">
              <w:rPr>
                <w:rFonts w:ascii="Arial" w:hAnsi="Arial" w:cs="Arial"/>
                <w:b/>
                <w:bCs/>
                <w:lang w:eastAsia="ja-JP"/>
              </w:rPr>
              <w:t>Caractéristiques désirées à décrire précisément</w:t>
            </w:r>
          </w:p>
        </w:tc>
      </w:tr>
      <w:tr w:rsidR="00172C7B" w14:paraId="7DD994E9" w14:textId="77777777" w:rsidTr="00807D2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E486643" w14:textId="77777777" w:rsidR="00172C7B" w:rsidRPr="001839AF" w:rsidRDefault="00172C7B" w:rsidP="00807D25">
            <w:pPr>
              <w:spacing w:line="256" w:lineRule="auto"/>
              <w:jc w:val="both"/>
            </w:pPr>
            <w:r w:rsidRPr="001839AF">
              <w:rPr>
                <w:rFonts w:ascii="Arial" w:eastAsia="Arial" w:hAnsi="Arial" w:cs="Arial"/>
                <w:lang w:eastAsia="ja-JP"/>
              </w:rPr>
              <w:t>Surface occupée et poids de la totalité du matériel</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A87F699" w14:textId="77777777" w:rsidR="00172C7B" w:rsidRPr="001839AF" w:rsidRDefault="00172C7B" w:rsidP="00807D25">
            <w:pPr>
              <w:jc w:val="both"/>
            </w:pPr>
            <w:r w:rsidRPr="001839AF">
              <w:rPr>
                <w:rFonts w:ascii="Arial" w:hAnsi="Arial" w:cs="Arial"/>
              </w:rPr>
              <w:t xml:space="preserve">- La totalité du matériel (l’ensemble éventuel formé par statif(s), platine(s), contrôleur(s), clavier, boitier(s) de contrôle, ordinateur(s), écran(s) puissent tenir sur une paillasse de 140 cm de largueur et de 60 cm de de profondeur.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D0C38C1" w14:textId="77777777" w:rsidR="00172C7B" w:rsidRPr="001839AF" w:rsidRDefault="00172C7B" w:rsidP="00807D25">
            <w:pPr>
              <w:jc w:val="both"/>
              <w:rPr>
                <w:rFonts w:ascii="Arial" w:hAnsi="Arial" w:cs="Arial"/>
              </w:rPr>
            </w:pPr>
            <w:r w:rsidRPr="001839AF">
              <w:rPr>
                <w:rFonts w:ascii="Arial" w:hAnsi="Arial" w:cs="Arial"/>
              </w:rPr>
              <w:t xml:space="preserve">- Indiquez le poids total et l’encombrement (surface occupée) de l’ensemble du matériel installé (incluant l’ordinateur) et des accessoires associés. </w:t>
            </w:r>
          </w:p>
          <w:p w14:paraId="68EA109D" w14:textId="77777777" w:rsidR="00172C7B" w:rsidRPr="001839AF" w:rsidRDefault="00172C7B" w:rsidP="00807D25">
            <w:pPr>
              <w:jc w:val="both"/>
              <w:rPr>
                <w:rFonts w:ascii="Arial" w:hAnsi="Arial" w:cs="Arial"/>
                <w:bCs/>
                <w:lang w:eastAsia="ja-JP"/>
              </w:rPr>
            </w:pPr>
            <w:r w:rsidRPr="001839AF">
              <w:rPr>
                <w:rFonts w:ascii="Arial" w:hAnsi="Arial" w:cs="Arial"/>
              </w:rPr>
              <w:t>-  Préciser si le dispositif comprend déjà -ou exige- un environnement particulier pour fonctionner de manière optimale, tel qu’un système anti-vibrations, une paillasse adaptée, un dispositif de climatisation, une protection électrique (onduleur). Dans le cas où un dispositif est nécessaire, indiquer si ce dispositif est inclus dans la proposition commerciale.</w:t>
            </w:r>
          </w:p>
          <w:p w14:paraId="768C4254" w14:textId="77777777" w:rsidR="00172C7B" w:rsidRPr="001839AF" w:rsidRDefault="00172C7B" w:rsidP="00807D25">
            <w:pPr>
              <w:jc w:val="both"/>
              <w:rPr>
                <w:rFonts w:ascii="Arial" w:hAnsi="Arial" w:cs="Arial"/>
                <w:bCs/>
                <w:lang w:eastAsia="ja-JP"/>
              </w:rPr>
            </w:pPr>
          </w:p>
        </w:tc>
      </w:tr>
      <w:tr w:rsidR="00172C7B" w14:paraId="1B6F996D" w14:textId="77777777" w:rsidTr="00807D2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F32AD5A" w14:textId="77777777" w:rsidR="00172C7B" w:rsidRPr="001839AF" w:rsidRDefault="00172C7B" w:rsidP="00807D25">
            <w:pPr>
              <w:spacing w:line="256" w:lineRule="auto"/>
              <w:jc w:val="both"/>
            </w:pPr>
            <w:r w:rsidRPr="001839AF">
              <w:rPr>
                <w:rFonts w:ascii="Arial" w:eastAsia="Arial" w:hAnsi="Arial" w:cs="Arial"/>
                <w:lang w:eastAsia="ja-JP"/>
              </w:rPr>
              <w:t>Alimentation et consommation électrique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6310F2A" w14:textId="77777777" w:rsidR="00172C7B" w:rsidRPr="001839AF" w:rsidRDefault="00172C7B" w:rsidP="00807D25">
            <w:pPr>
              <w:jc w:val="both"/>
              <w:rPr>
                <w:rFonts w:ascii="Arial" w:hAnsi="Arial" w:cs="Arial"/>
                <w:bCs/>
                <w:lang w:eastAsia="ja-JP"/>
              </w:rPr>
            </w:pPr>
            <w:r w:rsidRPr="001839AF">
              <w:rPr>
                <w:rFonts w:ascii="Arial" w:hAnsi="Arial" w:cs="Arial"/>
              </w:rPr>
              <w:t>- Alimentation électrique 220-240V 50-60Hz</w:t>
            </w:r>
          </w:p>
          <w:p w14:paraId="531FA44F" w14:textId="77777777" w:rsidR="00172C7B" w:rsidRPr="001839AF" w:rsidRDefault="00172C7B" w:rsidP="00807D25">
            <w:pPr>
              <w:jc w:val="both"/>
              <w:rPr>
                <w:rFonts w:ascii="Arial" w:hAnsi="Arial" w:cs="Arial"/>
                <w:bCs/>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FEF53D2" w14:textId="77777777" w:rsidR="00172C7B" w:rsidRPr="001839AF" w:rsidRDefault="00172C7B" w:rsidP="00807D25">
            <w:pPr>
              <w:jc w:val="both"/>
            </w:pPr>
            <w:r w:rsidRPr="001839AF">
              <w:rPr>
                <w:rFonts w:ascii="Arial" w:hAnsi="Arial" w:cs="Arial"/>
                <w:bCs/>
                <w:lang w:eastAsia="ja-JP"/>
              </w:rPr>
              <w:t>- Indiquer la consommation électrique de l’ensemble du dispositif proposé</w:t>
            </w:r>
          </w:p>
        </w:tc>
      </w:tr>
    </w:tbl>
    <w:p w14:paraId="235DA113" w14:textId="77777777" w:rsidR="00172C7B" w:rsidRDefault="00172C7B" w:rsidP="00172C7B">
      <w:pPr>
        <w:jc w:val="both"/>
        <w:rPr>
          <w:rFonts w:ascii="Arial" w:hAnsi="Arial" w:cs="Arial"/>
          <w:color w:val="215E99"/>
          <w:u w:val="single"/>
        </w:rPr>
      </w:pPr>
    </w:p>
    <w:p w14:paraId="59F90B66" w14:textId="77777777" w:rsidR="00172C7B" w:rsidRDefault="00172C7B" w:rsidP="00172C7B">
      <w:pPr>
        <w:jc w:val="both"/>
        <w:rPr>
          <w:rFonts w:ascii="Arial" w:hAnsi="Arial" w:cs="Arial"/>
          <w:color w:val="215E99"/>
          <w:u w:val="single"/>
        </w:rPr>
      </w:pPr>
    </w:p>
    <w:p w14:paraId="42373C6B" w14:textId="53905938" w:rsidR="00172C7B" w:rsidRPr="008C7C5D" w:rsidRDefault="00172C7B" w:rsidP="00172C7B">
      <w:pPr>
        <w:jc w:val="both"/>
        <w:rPr>
          <w:rFonts w:ascii="Arial" w:hAnsi="Arial" w:cs="Arial"/>
          <w:b/>
          <w:bCs/>
        </w:rPr>
      </w:pPr>
      <w:r w:rsidRPr="008C7C5D">
        <w:rPr>
          <w:rFonts w:ascii="Arial" w:hAnsi="Arial" w:cs="Arial"/>
          <w:b/>
          <w:bCs/>
        </w:rPr>
        <w:t>b)</w:t>
      </w:r>
      <w:r>
        <w:rPr>
          <w:rFonts w:ascii="Arial" w:hAnsi="Arial" w:cs="Arial"/>
          <w:b/>
          <w:bCs/>
          <w:color w:val="215E99"/>
        </w:rPr>
        <w:tab/>
      </w:r>
      <w:r w:rsidRPr="008C7C5D">
        <w:rPr>
          <w:rFonts w:ascii="Arial" w:hAnsi="Arial" w:cs="Arial"/>
          <w:b/>
          <w:bCs/>
        </w:rPr>
        <w:t xml:space="preserve">Performances techniques de l’équipement : </w:t>
      </w:r>
    </w:p>
    <w:p w14:paraId="5C15B215" w14:textId="77777777" w:rsidR="00172C7B" w:rsidRPr="008C7C5D" w:rsidRDefault="00172C7B" w:rsidP="00172C7B">
      <w:pPr>
        <w:jc w:val="both"/>
        <w:rPr>
          <w:rFonts w:ascii="Arial" w:hAnsi="Arial" w:cs="Arial"/>
          <w:b/>
          <w:bCs/>
        </w:rPr>
      </w:pPr>
    </w:p>
    <w:p w14:paraId="475DA7F8" w14:textId="77777777" w:rsidR="00172C7B" w:rsidRDefault="00172C7B" w:rsidP="00172C7B">
      <w:pPr>
        <w:jc w:val="both"/>
        <w:rPr>
          <w:rFonts w:ascii="Arial" w:hAnsi="Arial" w:cs="Arial"/>
          <w:b/>
          <w:bCs/>
          <w:color w:val="215E99"/>
          <w:lang w:eastAsia="ja-JP"/>
        </w:rPr>
      </w:pPr>
    </w:p>
    <w:tbl>
      <w:tblPr>
        <w:tblW w:w="0" w:type="auto"/>
        <w:tblLayout w:type="fixed"/>
        <w:tblLook w:val="0000" w:firstRow="0" w:lastRow="0" w:firstColumn="0" w:lastColumn="0" w:noHBand="0" w:noVBand="0"/>
      </w:tblPr>
      <w:tblGrid>
        <w:gridCol w:w="2235"/>
        <w:gridCol w:w="3624"/>
        <w:gridCol w:w="3463"/>
      </w:tblGrid>
      <w:tr w:rsidR="00172C7B" w14:paraId="396CFE28"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F01B4D9" w14:textId="77777777" w:rsidR="00172C7B" w:rsidRPr="002E665B" w:rsidRDefault="00172C7B" w:rsidP="00807D25">
            <w:pPr>
              <w:jc w:val="both"/>
            </w:pPr>
            <w:r w:rsidRPr="002E665B">
              <w:rPr>
                <w:rFonts w:ascii="Arial" w:hAnsi="Arial" w:cs="Arial"/>
                <w:b/>
                <w:bCs/>
                <w:lang w:eastAsia="ja-JP"/>
              </w:rPr>
              <w:t xml:space="preserve">Thème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2F83EE48" w14:textId="77777777" w:rsidR="00172C7B" w:rsidRPr="002E665B" w:rsidRDefault="00172C7B" w:rsidP="00807D25">
            <w:pPr>
              <w:jc w:val="both"/>
            </w:pPr>
            <w:r w:rsidRPr="002E665B">
              <w:rPr>
                <w:rFonts w:ascii="Arial" w:hAnsi="Arial" w:cs="Arial"/>
                <w:b/>
                <w:bCs/>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35906F6" w14:textId="77777777" w:rsidR="00172C7B" w:rsidRPr="002E665B" w:rsidRDefault="00172C7B" w:rsidP="00807D25">
            <w:pPr>
              <w:jc w:val="both"/>
            </w:pPr>
            <w:r w:rsidRPr="002E665B">
              <w:rPr>
                <w:rFonts w:ascii="Arial" w:hAnsi="Arial" w:cs="Arial"/>
                <w:b/>
                <w:bCs/>
                <w:lang w:eastAsia="ja-JP"/>
              </w:rPr>
              <w:t>Caractéristiques désirées à décrire précisément</w:t>
            </w:r>
          </w:p>
        </w:tc>
      </w:tr>
      <w:tr w:rsidR="00172C7B" w14:paraId="2C376DDB"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255F28DD" w14:textId="77777777" w:rsidR="00172C7B" w:rsidRPr="002E665B" w:rsidRDefault="00172C7B" w:rsidP="00807D25">
            <w:pPr>
              <w:spacing w:line="256" w:lineRule="auto"/>
              <w:jc w:val="both"/>
            </w:pPr>
            <w:r w:rsidRPr="002E665B">
              <w:rPr>
                <w:rFonts w:ascii="Arial" w:eastAsia="Arial" w:hAnsi="Arial" w:cs="Arial"/>
                <w:lang w:eastAsia="ja-JP"/>
              </w:rPr>
              <w:t>Statif</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4EAF6214" w14:textId="77777777" w:rsidR="00172C7B" w:rsidRPr="002E665B" w:rsidRDefault="00172C7B" w:rsidP="00807D25">
            <w:pPr>
              <w:rPr>
                <w:rFonts w:ascii="Arial" w:hAnsi="Arial" w:cs="Arial"/>
                <w:bCs/>
                <w:lang w:eastAsia="ja-JP"/>
              </w:rPr>
            </w:pPr>
            <w:r w:rsidRPr="002E665B">
              <w:rPr>
                <w:rFonts w:ascii="Arial" w:hAnsi="Arial" w:cs="Arial"/>
              </w:rPr>
              <w:t>- Statif orientable (inclinable) pour des angles allant de 0° à 90°, si possible de manière bilatérale.</w:t>
            </w:r>
          </w:p>
          <w:p w14:paraId="39527128" w14:textId="77777777" w:rsidR="00172C7B" w:rsidRPr="002E665B" w:rsidRDefault="00172C7B" w:rsidP="00807D25">
            <w:pPr>
              <w:rPr>
                <w:rFonts w:ascii="Arial" w:hAnsi="Arial" w:cs="Arial"/>
                <w:bCs/>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ACBE7D8" w14:textId="77777777" w:rsidR="00172C7B" w:rsidRPr="002E665B" w:rsidRDefault="00172C7B" w:rsidP="00807D25">
            <w:pPr>
              <w:rPr>
                <w:rFonts w:ascii="Arial" w:hAnsi="Arial" w:cs="Arial"/>
              </w:rPr>
            </w:pPr>
            <w:r w:rsidRPr="002E665B">
              <w:rPr>
                <w:rFonts w:ascii="Arial" w:hAnsi="Arial" w:cs="Arial"/>
              </w:rPr>
              <w:t>- Système anti-vibration du statif</w:t>
            </w:r>
          </w:p>
          <w:p w14:paraId="6B8A1AEA" w14:textId="77777777" w:rsidR="00172C7B" w:rsidRPr="002E665B" w:rsidRDefault="00172C7B" w:rsidP="00807D25">
            <w:r w:rsidRPr="002E665B">
              <w:rPr>
                <w:rFonts w:ascii="Arial" w:hAnsi="Arial" w:cs="Arial"/>
              </w:rPr>
              <w:t>- Indiquez les h</w:t>
            </w:r>
            <w:r w:rsidRPr="002E665B">
              <w:rPr>
                <w:rFonts w:ascii="Arial" w:hAnsi="Arial" w:cs="Arial"/>
                <w:bCs/>
              </w:rPr>
              <w:t>auteurs maximales des objets observables avec les différents objectifs proposés.</w:t>
            </w:r>
          </w:p>
        </w:tc>
      </w:tr>
      <w:tr w:rsidR="00172C7B" w14:paraId="35458D30"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57E454B" w14:textId="77777777" w:rsidR="00172C7B" w:rsidRPr="002E665B" w:rsidRDefault="00172C7B" w:rsidP="00807D25">
            <w:r w:rsidRPr="002E665B">
              <w:rPr>
                <w:rFonts w:ascii="Arial" w:eastAsia="Arial" w:hAnsi="Arial" w:cs="Arial"/>
                <w:lang w:eastAsia="ja-JP"/>
              </w:rPr>
              <w:t>Platine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8354D2D" w14:textId="77777777" w:rsidR="00172C7B" w:rsidRPr="002E665B" w:rsidRDefault="00172C7B" w:rsidP="00807D25">
            <w:pPr>
              <w:rPr>
                <w:rFonts w:ascii="Arial" w:hAnsi="Arial" w:cs="Arial"/>
              </w:rPr>
            </w:pPr>
            <w:r w:rsidRPr="002E665B">
              <w:rPr>
                <w:rFonts w:ascii="Arial" w:hAnsi="Arial" w:cs="Arial"/>
              </w:rPr>
              <w:t xml:space="preserve">- Platine motorisée </w:t>
            </w:r>
            <w:proofErr w:type="spellStart"/>
            <w:r w:rsidRPr="002E665B">
              <w:rPr>
                <w:rFonts w:ascii="Arial" w:hAnsi="Arial" w:cs="Arial"/>
              </w:rPr>
              <w:t>eucentrique</w:t>
            </w:r>
            <w:proofErr w:type="spellEnd"/>
            <w:r w:rsidRPr="002E665B">
              <w:rPr>
                <w:rFonts w:ascii="Arial" w:hAnsi="Arial" w:cs="Arial"/>
              </w:rPr>
              <w:t xml:space="preserve"> X-Y avec une surface minimale de 150x150mm et une course minimale de 30mm x 30mm.</w:t>
            </w:r>
          </w:p>
          <w:p w14:paraId="6FDE85A5" w14:textId="77777777" w:rsidR="00172C7B" w:rsidRPr="002E665B" w:rsidRDefault="00172C7B" w:rsidP="00807D25">
            <w:pPr>
              <w:rPr>
                <w:rFonts w:ascii="Arial" w:hAnsi="Arial" w:cs="Arial"/>
              </w:rPr>
            </w:pPr>
          </w:p>
          <w:p w14:paraId="46BA0407" w14:textId="77777777" w:rsidR="00172C7B" w:rsidRPr="002E665B" w:rsidRDefault="00172C7B" w:rsidP="00807D25">
            <w:pPr>
              <w:jc w:val="both"/>
              <w:rPr>
                <w:rFonts w:ascii="Arial" w:hAnsi="Arial" w:cs="Arial"/>
              </w:rPr>
            </w:pPr>
            <w:r w:rsidRPr="002E665B">
              <w:rPr>
                <w:rFonts w:ascii="Arial" w:hAnsi="Arial" w:cs="Arial"/>
              </w:rPr>
              <w:lastRenderedPageBreak/>
              <w:t>- Un échantillon de 150mm x 150mm de côté doit pouvoir être imagé intégralement.</w:t>
            </w:r>
          </w:p>
          <w:p w14:paraId="69394866" w14:textId="77777777" w:rsidR="00172C7B" w:rsidRPr="002E665B" w:rsidRDefault="00172C7B" w:rsidP="00807D25">
            <w:pPr>
              <w:jc w:val="both"/>
              <w:rPr>
                <w:rFonts w:ascii="Arial" w:hAnsi="Arial" w:cs="Arial"/>
              </w:rPr>
            </w:pPr>
          </w:p>
          <w:p w14:paraId="559B5250" w14:textId="77777777" w:rsidR="00172C7B" w:rsidRPr="002E665B" w:rsidRDefault="00172C7B" w:rsidP="00807D25">
            <w:pPr>
              <w:rPr>
                <w:rFonts w:ascii="Arial" w:hAnsi="Arial" w:cs="Arial"/>
              </w:rPr>
            </w:pPr>
            <w:r w:rsidRPr="002E665B">
              <w:rPr>
                <w:rFonts w:ascii="Arial" w:hAnsi="Arial" w:cs="Arial"/>
              </w:rPr>
              <w:t>- Un échantillon de 4kg maximum doit pouvoir être imagé sans dégradation de la platine.</w:t>
            </w:r>
          </w:p>
          <w:p w14:paraId="42B1980F" w14:textId="77777777" w:rsidR="00172C7B" w:rsidRPr="002E665B" w:rsidRDefault="00172C7B" w:rsidP="00807D25">
            <w:pPr>
              <w:rPr>
                <w:rFonts w:ascii="Arial" w:hAnsi="Arial" w:cs="Arial"/>
              </w:rPr>
            </w:pPr>
          </w:p>
          <w:p w14:paraId="32235EDA" w14:textId="77777777" w:rsidR="00172C7B" w:rsidRPr="002E665B" w:rsidRDefault="00172C7B" w:rsidP="00807D25">
            <w:pPr>
              <w:rPr>
                <w:rFonts w:ascii="Arial" w:hAnsi="Arial" w:cs="Arial"/>
              </w:rPr>
            </w:pPr>
            <w:r w:rsidRPr="002E665B">
              <w:rPr>
                <w:rFonts w:ascii="Arial" w:hAnsi="Arial" w:cs="Arial"/>
              </w:rPr>
              <w:t>- Tout ou partie de la platine doit pouvoir effectuer une rotation contrôlée dans le plan X-Y.</w:t>
            </w:r>
          </w:p>
          <w:p w14:paraId="11FA9E26" w14:textId="77777777" w:rsidR="00172C7B" w:rsidRPr="002E665B" w:rsidRDefault="00172C7B" w:rsidP="00807D25">
            <w:pPr>
              <w:rPr>
                <w:rFonts w:ascii="Arial" w:hAnsi="Arial" w:cs="Arial"/>
              </w:rPr>
            </w:pPr>
          </w:p>
          <w:p w14:paraId="5691E02F" w14:textId="77777777" w:rsidR="00172C7B" w:rsidRPr="002E665B" w:rsidRDefault="00172C7B" w:rsidP="00807D25">
            <w:r w:rsidRPr="002E665B">
              <w:rPr>
                <w:rFonts w:ascii="Arial" w:hAnsi="Arial" w:cs="Arial"/>
              </w:rPr>
              <w:t xml:space="preserve">- Tous les mouvements de la platine doivent être entièrement pilotables par un boitier de contrôle simple d’utilisation.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355256BF" w14:textId="77777777" w:rsidR="00172C7B" w:rsidRPr="002E665B" w:rsidRDefault="00172C7B" w:rsidP="00807D25">
            <w:pPr>
              <w:jc w:val="both"/>
              <w:rPr>
                <w:rFonts w:ascii="Arial" w:hAnsi="Arial" w:cs="Arial"/>
                <w:bCs/>
                <w:lang w:eastAsia="ja-JP"/>
              </w:rPr>
            </w:pPr>
            <w:r w:rsidRPr="002E665B">
              <w:rPr>
                <w:rFonts w:ascii="Arial" w:hAnsi="Arial" w:cs="Arial"/>
                <w:bCs/>
                <w:lang w:eastAsia="ja-JP"/>
              </w:rPr>
              <w:lastRenderedPageBreak/>
              <w:t xml:space="preserve">- Distance de débattement </w:t>
            </w:r>
          </w:p>
          <w:p w14:paraId="32D6B7E7" w14:textId="77777777" w:rsidR="00172C7B" w:rsidRPr="002E665B" w:rsidRDefault="00172C7B" w:rsidP="00807D25">
            <w:pPr>
              <w:jc w:val="both"/>
              <w:rPr>
                <w:rFonts w:ascii="Arial" w:hAnsi="Arial" w:cs="Arial"/>
                <w:bCs/>
                <w:lang w:eastAsia="ja-JP"/>
              </w:rPr>
            </w:pPr>
            <w:r w:rsidRPr="002E665B">
              <w:rPr>
                <w:rFonts w:ascii="Arial" w:hAnsi="Arial" w:cs="Arial"/>
                <w:bCs/>
                <w:lang w:eastAsia="ja-JP"/>
              </w:rPr>
              <w:t>- Dispositif de stabilisation</w:t>
            </w:r>
          </w:p>
          <w:p w14:paraId="7259DC93" w14:textId="77777777" w:rsidR="00172C7B" w:rsidRPr="002E665B" w:rsidRDefault="00172C7B" w:rsidP="00807D25">
            <w:pPr>
              <w:rPr>
                <w:rFonts w:ascii="Arial" w:hAnsi="Arial" w:cs="Arial"/>
                <w:lang w:eastAsia="ja-JP"/>
              </w:rPr>
            </w:pPr>
            <w:r w:rsidRPr="002E665B">
              <w:rPr>
                <w:rFonts w:ascii="Arial" w:hAnsi="Arial" w:cs="Arial"/>
                <w:bCs/>
                <w:lang w:eastAsia="ja-JP"/>
              </w:rPr>
              <w:t xml:space="preserve">- Déplacement : plusieurs vitesses, moteur </w:t>
            </w:r>
            <w:proofErr w:type="spellStart"/>
            <w:r w:rsidRPr="002E665B">
              <w:rPr>
                <w:rFonts w:ascii="Arial" w:hAnsi="Arial" w:cs="Arial"/>
                <w:bCs/>
                <w:lang w:eastAsia="ja-JP"/>
              </w:rPr>
              <w:t>micropas</w:t>
            </w:r>
            <w:proofErr w:type="spellEnd"/>
            <w:r w:rsidRPr="002E665B">
              <w:rPr>
                <w:rFonts w:ascii="Arial" w:hAnsi="Arial" w:cs="Arial"/>
                <w:bCs/>
                <w:lang w:eastAsia="ja-JP"/>
              </w:rPr>
              <w:t>, contrôle (logiciel et périphérique additionnel)</w:t>
            </w:r>
          </w:p>
          <w:p w14:paraId="7C6FF46D" w14:textId="77777777" w:rsidR="00172C7B" w:rsidRPr="002E665B" w:rsidRDefault="00172C7B" w:rsidP="00807D25">
            <w:pPr>
              <w:rPr>
                <w:rFonts w:ascii="Arial" w:hAnsi="Arial" w:cs="Arial"/>
                <w:bCs/>
                <w:lang w:eastAsia="ja-JP"/>
              </w:rPr>
            </w:pPr>
            <w:r w:rsidRPr="002E665B">
              <w:rPr>
                <w:rFonts w:ascii="Arial" w:hAnsi="Arial" w:cs="Arial"/>
                <w:lang w:eastAsia="ja-JP"/>
              </w:rPr>
              <w:lastRenderedPageBreak/>
              <w:t>- Modalités de contrôle des vitesses de déplacement de la platine</w:t>
            </w:r>
          </w:p>
          <w:p w14:paraId="6E00F1B5" w14:textId="77777777" w:rsidR="00172C7B" w:rsidRPr="002E665B" w:rsidRDefault="00172C7B" w:rsidP="00807D25">
            <w:pPr>
              <w:jc w:val="both"/>
              <w:rPr>
                <w:rFonts w:ascii="Arial" w:hAnsi="Arial" w:cs="Arial"/>
                <w:bCs/>
                <w:lang w:eastAsia="ja-JP"/>
              </w:rPr>
            </w:pPr>
          </w:p>
        </w:tc>
      </w:tr>
      <w:tr w:rsidR="00172C7B" w14:paraId="64ECC879"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48463B96"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lastRenderedPageBreak/>
              <w:t>Types de lumière</w:t>
            </w:r>
          </w:p>
          <w:p w14:paraId="4968B877" w14:textId="77777777" w:rsidR="00172C7B" w:rsidRDefault="00172C7B" w:rsidP="00807D25">
            <w:pPr>
              <w:spacing w:line="256" w:lineRule="auto"/>
              <w:jc w:val="both"/>
              <w:rPr>
                <w:rFonts w:ascii="Arial" w:eastAsia="Arial" w:hAnsi="Arial" w:cs="Arial"/>
                <w:color w:val="215E99"/>
                <w:lang w:eastAsia="ja-JP"/>
              </w:rPr>
            </w:pP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5179984D"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Pour chacun des éclairages ci-dessous, le couple polarisation linéaire/analyse est demandé.</w:t>
            </w:r>
          </w:p>
          <w:p w14:paraId="40D4B177"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Eclairage en lumière transmise</w:t>
            </w:r>
          </w:p>
          <w:p w14:paraId="3AA906DC"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xml:space="preserve">-Eclairage en lumière incidente annulaire/circulaire (anneau lumineux). </w:t>
            </w:r>
          </w:p>
          <w:p w14:paraId="0178FD98"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Eclairage en lumière incidente diffuse</w:t>
            </w:r>
          </w:p>
          <w:p w14:paraId="19A55144"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Eclairage en lumière incidente co-axiale</w:t>
            </w:r>
          </w:p>
          <w:p w14:paraId="762B5526"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Observations en champ clair et en champ sombre (</w:t>
            </w:r>
            <w:proofErr w:type="spellStart"/>
            <w:r w:rsidRPr="00E03049">
              <w:rPr>
                <w:rFonts w:ascii="Arial" w:eastAsia="Arial" w:hAnsi="Arial" w:cs="Arial"/>
                <w:i/>
                <w:iCs/>
                <w:lang w:eastAsia="ja-JP"/>
              </w:rPr>
              <w:t>bright</w:t>
            </w:r>
            <w:proofErr w:type="spellEnd"/>
            <w:r w:rsidRPr="00E03049">
              <w:rPr>
                <w:rFonts w:ascii="Arial" w:eastAsia="Arial" w:hAnsi="Arial" w:cs="Arial"/>
                <w:i/>
                <w:iCs/>
                <w:lang w:eastAsia="ja-JP"/>
              </w:rPr>
              <w:t xml:space="preserve"> </w:t>
            </w:r>
            <w:proofErr w:type="spellStart"/>
            <w:r w:rsidRPr="00E03049">
              <w:rPr>
                <w:rFonts w:ascii="Arial" w:eastAsia="Arial" w:hAnsi="Arial" w:cs="Arial"/>
                <w:i/>
                <w:iCs/>
                <w:lang w:eastAsia="ja-JP"/>
              </w:rPr>
              <w:t>field</w:t>
            </w:r>
            <w:proofErr w:type="spellEnd"/>
            <w:r w:rsidRPr="00E03049">
              <w:rPr>
                <w:rFonts w:ascii="Arial" w:eastAsia="Arial" w:hAnsi="Arial" w:cs="Arial"/>
                <w:lang w:eastAsia="ja-JP"/>
              </w:rPr>
              <w:t xml:space="preserve"> et </w:t>
            </w:r>
            <w:proofErr w:type="spellStart"/>
            <w:r w:rsidRPr="00E03049">
              <w:rPr>
                <w:rFonts w:ascii="Arial" w:eastAsia="Arial" w:hAnsi="Arial" w:cs="Arial"/>
                <w:i/>
                <w:iCs/>
                <w:lang w:eastAsia="ja-JP"/>
              </w:rPr>
              <w:t>dark</w:t>
            </w:r>
            <w:proofErr w:type="spellEnd"/>
            <w:r w:rsidRPr="00E03049">
              <w:rPr>
                <w:rFonts w:ascii="Arial" w:eastAsia="Arial" w:hAnsi="Arial" w:cs="Arial"/>
                <w:i/>
                <w:iCs/>
                <w:lang w:eastAsia="ja-JP"/>
              </w:rPr>
              <w:t xml:space="preserve"> </w:t>
            </w:r>
            <w:proofErr w:type="spellStart"/>
            <w:r w:rsidRPr="00E03049">
              <w:rPr>
                <w:rFonts w:ascii="Arial" w:eastAsia="Arial" w:hAnsi="Arial" w:cs="Arial"/>
                <w:i/>
                <w:iCs/>
                <w:lang w:eastAsia="ja-JP"/>
              </w:rPr>
              <w:t>field</w:t>
            </w:r>
            <w:proofErr w:type="spellEnd"/>
            <w:r w:rsidRPr="00E03049">
              <w:rPr>
                <w:rFonts w:ascii="Arial" w:eastAsia="Arial" w:hAnsi="Arial" w:cs="Arial"/>
                <w:lang w:eastAsia="ja-JP"/>
              </w:rPr>
              <w:t>)</w:t>
            </w:r>
          </w:p>
          <w:p w14:paraId="776E8807" w14:textId="77777777" w:rsidR="00172C7B" w:rsidRPr="00E03049" w:rsidRDefault="00172C7B" w:rsidP="00807D25">
            <w:pPr>
              <w:spacing w:line="256" w:lineRule="auto"/>
              <w:jc w:val="both"/>
              <w:rPr>
                <w:rFonts w:ascii="Arial" w:eastAsia="Arial" w:hAnsi="Arial" w:cs="Arial"/>
                <w:bCs/>
                <w:lang w:eastAsia="ja-JP"/>
              </w:rPr>
            </w:pPr>
            <w:r w:rsidRPr="00E03049">
              <w:rPr>
                <w:rFonts w:ascii="Arial" w:eastAsia="Arial" w:hAnsi="Arial" w:cs="Arial"/>
                <w:lang w:eastAsia="ja-JP"/>
              </w:rPr>
              <w:t>- Les observations en lumière incidente doivent pouvoir se faire sur fond clair ou sombre.</w:t>
            </w:r>
          </w:p>
          <w:p w14:paraId="66656874" w14:textId="77777777" w:rsidR="00172C7B" w:rsidRDefault="00172C7B" w:rsidP="00807D25">
            <w:pPr>
              <w:jc w:val="both"/>
              <w:rPr>
                <w:rFonts w:ascii="Arial" w:eastAsia="Arial" w:hAnsi="Arial" w:cs="Arial"/>
                <w:bCs/>
                <w:color w:val="215E99"/>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B652A57"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Pour les différentes sources de lumière proposées, indiquez la technologie impliquée (</w:t>
            </w:r>
            <w:proofErr w:type="gramStart"/>
            <w:r w:rsidRPr="00E03049">
              <w:rPr>
                <w:rFonts w:ascii="Arial" w:eastAsia="Arial" w:hAnsi="Arial" w:cs="Arial"/>
                <w:lang w:eastAsia="ja-JP"/>
              </w:rPr>
              <w:t>LED,…</w:t>
            </w:r>
            <w:proofErr w:type="gramEnd"/>
            <w:r w:rsidRPr="00E03049">
              <w:rPr>
                <w:rFonts w:ascii="Arial" w:eastAsia="Arial" w:hAnsi="Arial" w:cs="Arial"/>
                <w:lang w:eastAsia="ja-JP"/>
              </w:rPr>
              <w:t>),</w:t>
            </w:r>
          </w:p>
          <w:p w14:paraId="531643A4"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Intensité lumineuse maximale en lux</w:t>
            </w:r>
          </w:p>
          <w:p w14:paraId="182DC3F8"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Décrivez le caractère uniforme de la lumière et précisez le spectre émis par rapport à la lumière naturelle.</w:t>
            </w:r>
          </w:p>
          <w:p w14:paraId="2EC3CF52" w14:textId="77777777" w:rsidR="00172C7B" w:rsidRPr="00E03049" w:rsidRDefault="00172C7B" w:rsidP="00807D25">
            <w:pPr>
              <w:spacing w:line="256" w:lineRule="auto"/>
              <w:jc w:val="both"/>
              <w:rPr>
                <w:rFonts w:ascii="Arial" w:eastAsia="Arial" w:hAnsi="Arial" w:cs="Arial"/>
                <w:lang w:eastAsia="ja-JP"/>
              </w:rPr>
            </w:pPr>
            <w:r w:rsidRPr="00E03049">
              <w:rPr>
                <w:rFonts w:ascii="Arial" w:eastAsia="Arial" w:hAnsi="Arial" w:cs="Arial"/>
                <w:lang w:eastAsia="ja-JP"/>
              </w:rPr>
              <w:t>- Observations en contraste interférentiel différentiel (DIC)</w:t>
            </w:r>
          </w:p>
          <w:p w14:paraId="28F5488B" w14:textId="77777777" w:rsidR="00172C7B" w:rsidRDefault="00172C7B" w:rsidP="00807D25">
            <w:r w:rsidRPr="00E03049">
              <w:rPr>
                <w:rFonts w:ascii="Arial" w:eastAsia="Arial" w:hAnsi="Arial" w:cs="Arial"/>
                <w:lang w:eastAsia="ja-JP"/>
              </w:rPr>
              <w:t xml:space="preserve">- Indiquez s’il existe des options d’éclairages infrarouges (longueur d’onde 850-1000nm) et UV-A1 (340−400 nm) et les capacités de la caméra en dehors du spectre visible. </w:t>
            </w:r>
          </w:p>
        </w:tc>
      </w:tr>
      <w:tr w:rsidR="00172C7B" w14:paraId="6C9330EE"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AD3AAD6" w14:textId="77777777" w:rsidR="00172C7B" w:rsidRPr="00E03049" w:rsidRDefault="00172C7B" w:rsidP="00807D25">
            <w:pPr>
              <w:spacing w:line="256" w:lineRule="auto"/>
              <w:jc w:val="both"/>
            </w:pPr>
            <w:r w:rsidRPr="00E03049">
              <w:rPr>
                <w:rFonts w:ascii="Arial" w:eastAsia="Arial" w:hAnsi="Arial" w:cs="Arial"/>
                <w:lang w:eastAsia="ja-JP"/>
              </w:rPr>
              <w:t>Capteur/Caméra</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554DCEA0" w14:textId="77777777" w:rsidR="00172C7B" w:rsidRPr="00E03049" w:rsidRDefault="00172C7B" w:rsidP="00807D25">
            <w:pPr>
              <w:jc w:val="both"/>
            </w:pPr>
            <w:r w:rsidRPr="00E03049">
              <w:rPr>
                <w:rFonts w:ascii="Arial" w:hAnsi="Arial" w:cs="Arial"/>
                <w:bCs/>
                <w:lang w:eastAsia="ja-JP"/>
              </w:rPr>
              <w:t>Capteur de la caméra au minimum de type 4K</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4FCA5C5" w14:textId="77777777" w:rsidR="00172C7B" w:rsidRPr="00E03049" w:rsidRDefault="00172C7B" w:rsidP="00807D25">
            <w:pPr>
              <w:tabs>
                <w:tab w:val="left" w:pos="1512"/>
              </w:tabs>
              <w:jc w:val="both"/>
              <w:rPr>
                <w:rFonts w:ascii="Arial" w:eastAsia="Arial" w:hAnsi="Arial" w:cs="Arial"/>
                <w:bCs/>
                <w:lang w:eastAsia="ja-JP"/>
              </w:rPr>
            </w:pPr>
            <w:r w:rsidRPr="00E03049">
              <w:rPr>
                <w:rFonts w:ascii="Arial" w:hAnsi="Arial" w:cs="Arial"/>
                <w:bCs/>
                <w:lang w:eastAsia="ja-JP"/>
              </w:rPr>
              <w:t xml:space="preserve">- Spécificités : </w:t>
            </w:r>
            <w:r w:rsidRPr="00E03049">
              <w:rPr>
                <w:rFonts w:ascii="Arial" w:eastAsia="Arial" w:hAnsi="Arial" w:cs="Arial"/>
                <w:lang w:eastAsia="ja-JP"/>
              </w:rPr>
              <w:t>type, taille, résolution (</w:t>
            </w:r>
            <w:proofErr w:type="spellStart"/>
            <w:r w:rsidRPr="00E03049">
              <w:rPr>
                <w:rFonts w:ascii="Arial" w:eastAsia="Arial" w:hAnsi="Arial" w:cs="Arial"/>
                <w:lang w:eastAsia="ja-JP"/>
              </w:rPr>
              <w:t>Mp</w:t>
            </w:r>
            <w:proofErr w:type="spellEnd"/>
            <w:r w:rsidRPr="00E03049">
              <w:rPr>
                <w:rFonts w:ascii="Arial" w:eastAsia="Arial" w:hAnsi="Arial" w:cs="Arial"/>
                <w:lang w:eastAsia="ja-JP"/>
              </w:rPr>
              <w:t xml:space="preserve"> et TVL), durée de vie, capteur additionnel</w:t>
            </w:r>
          </w:p>
          <w:p w14:paraId="0B7041A6" w14:textId="77777777" w:rsidR="00172C7B" w:rsidRPr="00E03049" w:rsidRDefault="00172C7B" w:rsidP="00807D25">
            <w:pPr>
              <w:jc w:val="both"/>
              <w:rPr>
                <w:rFonts w:ascii="Arial" w:eastAsia="Arial" w:hAnsi="Arial" w:cs="Arial"/>
                <w:bCs/>
                <w:lang w:eastAsia="ja-JP"/>
              </w:rPr>
            </w:pPr>
          </w:p>
        </w:tc>
      </w:tr>
      <w:tr w:rsidR="00172C7B" w14:paraId="5CC32715"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5C8FA11" w14:textId="77777777" w:rsidR="00172C7B" w:rsidRDefault="00172C7B" w:rsidP="00807D25">
            <w:pPr>
              <w:spacing w:line="256" w:lineRule="auto"/>
              <w:jc w:val="both"/>
            </w:pPr>
            <w:r w:rsidRPr="00E03049">
              <w:rPr>
                <w:rFonts w:ascii="Arial" w:eastAsia="Arial" w:hAnsi="Arial" w:cs="Arial"/>
                <w:lang w:eastAsia="ja-JP"/>
              </w:rPr>
              <w:t>Objectifs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6A2E55AF" w14:textId="77777777" w:rsidR="00172C7B" w:rsidRPr="00E03049" w:rsidRDefault="00172C7B" w:rsidP="00807D25">
            <w:pPr>
              <w:jc w:val="both"/>
              <w:rPr>
                <w:rFonts w:ascii="Arial" w:hAnsi="Arial" w:cs="Arial"/>
                <w:bCs/>
                <w:lang w:eastAsia="ja-JP"/>
              </w:rPr>
            </w:pPr>
            <w:r w:rsidRPr="00E03049">
              <w:rPr>
                <w:rFonts w:ascii="Arial" w:hAnsi="Arial" w:cs="Arial"/>
                <w:bCs/>
                <w:lang w:eastAsia="ja-JP"/>
              </w:rPr>
              <w:t xml:space="preserve">- Gamme </w:t>
            </w:r>
            <w:r w:rsidRPr="00E03049">
              <w:rPr>
                <w:rFonts w:ascii="Arial" w:hAnsi="Arial" w:cs="Arial"/>
                <w:bCs/>
                <w:u w:val="single"/>
                <w:lang w:eastAsia="ja-JP"/>
              </w:rPr>
              <w:t>minimale</w:t>
            </w:r>
            <w:r w:rsidRPr="00E03049">
              <w:rPr>
                <w:rFonts w:ascii="Arial" w:hAnsi="Arial" w:cs="Arial"/>
                <w:bCs/>
                <w:lang w:eastAsia="ja-JP"/>
              </w:rPr>
              <w:t xml:space="preserve"> de grossissement devant être couverte : x5 à x 2000. </w:t>
            </w:r>
          </w:p>
          <w:p w14:paraId="0E9A0FEA" w14:textId="77777777" w:rsidR="00172C7B" w:rsidRPr="00E03049" w:rsidRDefault="00172C7B" w:rsidP="00807D25">
            <w:pPr>
              <w:jc w:val="both"/>
              <w:rPr>
                <w:rFonts w:ascii="Arial" w:hAnsi="Arial" w:cs="Arial"/>
                <w:bCs/>
                <w:lang w:eastAsia="ja-JP"/>
              </w:rPr>
            </w:pPr>
            <w:r w:rsidRPr="00E03049">
              <w:rPr>
                <w:rFonts w:ascii="Arial" w:hAnsi="Arial" w:cs="Arial"/>
                <w:bCs/>
                <w:lang w:eastAsia="ja-JP"/>
              </w:rPr>
              <w:t>-Ces grossissements doivent impliquer le plus petit nombre possible d’objectifs et d’accessoires à installer et à manipuler sur un stand de travail (limitation des interventions de montage/démontage par l’utilisateur).</w:t>
            </w:r>
          </w:p>
          <w:p w14:paraId="476148B8" w14:textId="77777777" w:rsidR="00172C7B" w:rsidRPr="00E03049" w:rsidRDefault="00172C7B" w:rsidP="00807D25">
            <w:pPr>
              <w:jc w:val="both"/>
              <w:rPr>
                <w:rFonts w:ascii="Arial" w:hAnsi="Arial" w:cs="Arial"/>
                <w:bCs/>
                <w:lang w:eastAsia="ja-JP"/>
              </w:rPr>
            </w:pPr>
          </w:p>
          <w:p w14:paraId="7A2F83F8" w14:textId="77777777" w:rsidR="00172C7B" w:rsidRDefault="00172C7B" w:rsidP="00807D25">
            <w:pPr>
              <w:jc w:val="both"/>
            </w:pPr>
            <w:r w:rsidRPr="00E03049">
              <w:rPr>
                <w:rFonts w:ascii="Arial" w:hAnsi="Arial" w:cs="Arial"/>
                <w:bCs/>
                <w:lang w:eastAsia="ja-JP"/>
              </w:rPr>
              <w:t>- Reconnaissance automatique des objectifs employés</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BE6CC17" w14:textId="77777777" w:rsidR="00172C7B" w:rsidRPr="003439DE" w:rsidRDefault="00172C7B" w:rsidP="00807D25">
            <w:pPr>
              <w:jc w:val="both"/>
              <w:rPr>
                <w:rFonts w:ascii="Arial" w:hAnsi="Arial" w:cs="Arial"/>
                <w:bCs/>
                <w:lang w:eastAsia="ja-JP"/>
              </w:rPr>
            </w:pPr>
            <w:r w:rsidRPr="003439DE">
              <w:rPr>
                <w:rFonts w:ascii="Arial" w:hAnsi="Arial" w:cs="Arial"/>
                <w:bCs/>
                <w:lang w:eastAsia="ja-JP"/>
              </w:rPr>
              <w:t>- Décrivez la gamme totale de grossissements disponibles dans l’offre. Précisez la nature (optique/numérique) des grossissements proposés ainsi que les résolutions et les distances de travail associées.</w:t>
            </w:r>
          </w:p>
          <w:p w14:paraId="30303FBC" w14:textId="77777777" w:rsidR="00172C7B" w:rsidRPr="003439DE" w:rsidRDefault="00172C7B" w:rsidP="00807D25">
            <w:pPr>
              <w:jc w:val="both"/>
              <w:rPr>
                <w:rFonts w:ascii="Arial" w:hAnsi="Arial" w:cs="Arial"/>
                <w:bCs/>
                <w:lang w:eastAsia="ja-JP"/>
              </w:rPr>
            </w:pPr>
            <w:r w:rsidRPr="003439DE">
              <w:rPr>
                <w:rFonts w:ascii="Arial" w:hAnsi="Arial" w:cs="Arial"/>
                <w:bCs/>
                <w:lang w:eastAsia="ja-JP"/>
              </w:rPr>
              <w:t>-  Le dispositif pourra correspondre à deux statifs mais dans ce cas ils devront être reliés au même ordinateur (afin d’éviter du montage/démontage d’objectifs et tout en limitant l’encombrement) et être facilement commutables.</w:t>
            </w:r>
          </w:p>
          <w:p w14:paraId="4609DDAC" w14:textId="77777777" w:rsidR="00172C7B" w:rsidRPr="00BC4AA8" w:rsidRDefault="00172C7B" w:rsidP="00807D25">
            <w:pPr>
              <w:jc w:val="both"/>
              <w:rPr>
                <w:rFonts w:ascii="Arial" w:hAnsi="Arial" w:cs="Arial"/>
                <w:bCs/>
                <w:lang w:eastAsia="ja-JP"/>
              </w:rPr>
            </w:pPr>
            <w:r w:rsidRPr="003439DE">
              <w:rPr>
                <w:rFonts w:ascii="Arial" w:hAnsi="Arial" w:cs="Arial"/>
                <w:bCs/>
                <w:lang w:eastAsia="ja-JP"/>
              </w:rPr>
              <w:t xml:space="preserve">- La distance de travail minimale/maximale devra être indiquée pour chaque objectif, ainsi que la résolution pour chaque </w:t>
            </w:r>
            <w:r w:rsidRPr="00BC4AA8">
              <w:rPr>
                <w:rFonts w:ascii="Arial" w:hAnsi="Arial" w:cs="Arial"/>
                <w:bCs/>
                <w:lang w:eastAsia="ja-JP"/>
              </w:rPr>
              <w:t>grossissement.</w:t>
            </w:r>
          </w:p>
          <w:p w14:paraId="0389E92D" w14:textId="77777777" w:rsidR="00172C7B" w:rsidRDefault="00172C7B" w:rsidP="00807D25">
            <w:pPr>
              <w:jc w:val="both"/>
              <w:rPr>
                <w:rFonts w:ascii="Arial" w:hAnsi="Arial" w:cs="Arial"/>
                <w:bCs/>
                <w:color w:val="215E99"/>
                <w:lang w:eastAsia="ja-JP"/>
              </w:rPr>
            </w:pPr>
          </w:p>
        </w:tc>
      </w:tr>
      <w:tr w:rsidR="00172C7B" w14:paraId="7DE60634"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45BF3243" w14:textId="77777777" w:rsidR="00172C7B" w:rsidRDefault="00172C7B" w:rsidP="00807D25">
            <w:pPr>
              <w:spacing w:line="256" w:lineRule="auto"/>
              <w:jc w:val="both"/>
            </w:pPr>
            <w:r w:rsidRPr="00903E9B">
              <w:rPr>
                <w:rFonts w:ascii="Arial" w:eastAsia="Arial" w:hAnsi="Arial" w:cs="Arial"/>
                <w:lang w:eastAsia="ja-JP"/>
              </w:rPr>
              <w:lastRenderedPageBreak/>
              <w:t>Outils optiques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52F801D1"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Autofocus</w:t>
            </w:r>
          </w:p>
          <w:p w14:paraId="0F6A81BA"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Profondeur de champ étendue (</w:t>
            </w:r>
            <w:r w:rsidRPr="00903E9B">
              <w:rPr>
                <w:rFonts w:ascii="Arial" w:hAnsi="Arial" w:cs="Arial"/>
                <w:bCs/>
                <w:i/>
                <w:iCs/>
                <w:lang w:eastAsia="ja-JP"/>
              </w:rPr>
              <w:t xml:space="preserve">focus </w:t>
            </w:r>
            <w:proofErr w:type="spellStart"/>
            <w:r w:rsidRPr="00903E9B">
              <w:rPr>
                <w:rFonts w:ascii="Arial" w:hAnsi="Arial" w:cs="Arial"/>
                <w:bCs/>
                <w:i/>
                <w:iCs/>
                <w:lang w:eastAsia="ja-JP"/>
              </w:rPr>
              <w:t>stacking</w:t>
            </w:r>
            <w:proofErr w:type="spellEnd"/>
            <w:r w:rsidRPr="00903E9B">
              <w:rPr>
                <w:rFonts w:ascii="Arial" w:hAnsi="Arial" w:cs="Arial"/>
                <w:bCs/>
                <w:lang w:eastAsia="ja-JP"/>
              </w:rPr>
              <w:t xml:space="preserve">) rapide et facile à obtenir en z.- Fonction d’assemblage d’images facile et rapide à mettre en œuvre, automatisable et pouvant être combinée avec les fonctions de </w:t>
            </w:r>
            <w:r w:rsidRPr="00903E9B">
              <w:rPr>
                <w:rFonts w:ascii="Arial" w:hAnsi="Arial" w:cs="Arial"/>
                <w:bCs/>
                <w:i/>
                <w:iCs/>
                <w:lang w:eastAsia="ja-JP"/>
              </w:rPr>
              <w:t xml:space="preserve">focus </w:t>
            </w:r>
            <w:proofErr w:type="spellStart"/>
            <w:r w:rsidRPr="00903E9B">
              <w:rPr>
                <w:rFonts w:ascii="Arial" w:hAnsi="Arial" w:cs="Arial"/>
                <w:bCs/>
                <w:i/>
                <w:iCs/>
                <w:lang w:eastAsia="ja-JP"/>
              </w:rPr>
              <w:t>stacking</w:t>
            </w:r>
            <w:proofErr w:type="spellEnd"/>
            <w:r w:rsidRPr="00903E9B">
              <w:rPr>
                <w:rFonts w:ascii="Arial" w:hAnsi="Arial" w:cs="Arial"/>
                <w:bCs/>
                <w:lang w:eastAsia="ja-JP"/>
              </w:rPr>
              <w:t xml:space="preserve"> (grande plage couverte en X-Y et nette en Z).</w:t>
            </w:r>
          </w:p>
          <w:p w14:paraId="03FF6509"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La plage de la fonction d’assemblage doit pouvoir livrer des images 2D au minimum 80 000 x 80 000 pixels.</w:t>
            </w:r>
          </w:p>
          <w:p w14:paraId="77D3C10A"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Mode HDR (plage dynamique étendue)</w:t>
            </w:r>
          </w:p>
          <w:p w14:paraId="11A1945F"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Dispositif facilitant l’observation et l’imagerie d’irrégularités de surface. Précisez le seuil de détection minimale des irrégularités.</w:t>
            </w:r>
          </w:p>
          <w:p w14:paraId="7EC5BE2D" w14:textId="77777777" w:rsidR="00172C7B" w:rsidRDefault="00172C7B" w:rsidP="00807D25">
            <w:pPr>
              <w:jc w:val="both"/>
              <w:rPr>
                <w:rFonts w:ascii="Arial" w:hAnsi="Arial" w:cs="Arial"/>
                <w:bCs/>
                <w:color w:val="215E99"/>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31DB0FF"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Décrivez les modalités d’obtention d’une profondeur de champ étendue : manipulation utilisateur, vitesse d’acquisition, paramétrage, …</w:t>
            </w:r>
          </w:p>
          <w:p w14:paraId="251BE8CD"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Indiquer la plage de z nette maximum permise par le système proposé.</w:t>
            </w:r>
          </w:p>
          <w:p w14:paraId="3ABEC2DD" w14:textId="77777777" w:rsidR="00172C7B" w:rsidRPr="00903E9B" w:rsidRDefault="00172C7B" w:rsidP="00807D25">
            <w:pPr>
              <w:jc w:val="both"/>
              <w:rPr>
                <w:rFonts w:ascii="Arial" w:hAnsi="Arial" w:cs="Arial"/>
                <w:bCs/>
                <w:lang w:eastAsia="ja-JP"/>
              </w:rPr>
            </w:pPr>
            <w:r w:rsidRPr="00903E9B">
              <w:rPr>
                <w:rFonts w:ascii="Arial" w:hAnsi="Arial" w:cs="Arial"/>
                <w:bCs/>
                <w:lang w:eastAsia="ja-JP"/>
              </w:rPr>
              <w:t xml:space="preserve">- Décrivez les modalités d’obtention d’un assemblage d’images : manipulation utilisateur, vitesse d’acquisition, paramétrage, compatibilité avec la fonction de </w:t>
            </w:r>
            <w:r w:rsidRPr="00903E9B">
              <w:rPr>
                <w:rFonts w:ascii="Arial" w:hAnsi="Arial" w:cs="Arial"/>
                <w:bCs/>
                <w:i/>
                <w:iCs/>
                <w:lang w:eastAsia="ja-JP"/>
              </w:rPr>
              <w:t xml:space="preserve">focus </w:t>
            </w:r>
            <w:proofErr w:type="spellStart"/>
            <w:r w:rsidRPr="00903E9B">
              <w:rPr>
                <w:rFonts w:ascii="Arial" w:hAnsi="Arial" w:cs="Arial"/>
                <w:bCs/>
                <w:i/>
                <w:iCs/>
                <w:lang w:eastAsia="ja-JP"/>
              </w:rPr>
              <w:t>stacking</w:t>
            </w:r>
            <w:proofErr w:type="spellEnd"/>
            <w:r w:rsidRPr="00903E9B">
              <w:rPr>
                <w:rFonts w:ascii="Arial" w:hAnsi="Arial" w:cs="Arial"/>
                <w:bCs/>
                <w:lang w:eastAsia="ja-JP"/>
              </w:rPr>
              <w:t>.</w:t>
            </w:r>
          </w:p>
          <w:p w14:paraId="43466037" w14:textId="77777777" w:rsidR="00172C7B" w:rsidRDefault="00172C7B" w:rsidP="00807D25">
            <w:pPr>
              <w:jc w:val="both"/>
            </w:pPr>
            <w:r w:rsidRPr="00903E9B">
              <w:rPr>
                <w:rFonts w:ascii="Arial" w:hAnsi="Arial" w:cs="Arial"/>
                <w:bCs/>
                <w:lang w:eastAsia="ja-JP"/>
              </w:rPr>
              <w:t>-</w:t>
            </w:r>
            <w:r w:rsidRPr="00903E9B">
              <w:rPr>
                <w:rFonts w:ascii="Arial" w:hAnsi="Arial" w:cs="Arial"/>
              </w:rPr>
              <w:t xml:space="preserve"> Décrivez les modalités de p</w:t>
            </w:r>
            <w:r w:rsidRPr="00903E9B">
              <w:rPr>
                <w:rFonts w:ascii="Arial" w:hAnsi="Arial" w:cs="Arial"/>
                <w:bCs/>
                <w:lang w:eastAsia="ja-JP"/>
              </w:rPr>
              <w:t>assage d’observations en champ clair et en champ sombre (</w:t>
            </w:r>
            <w:proofErr w:type="spellStart"/>
            <w:r w:rsidRPr="00903E9B">
              <w:rPr>
                <w:rFonts w:ascii="Arial" w:hAnsi="Arial" w:cs="Arial"/>
                <w:bCs/>
                <w:i/>
                <w:iCs/>
                <w:lang w:eastAsia="ja-JP"/>
              </w:rPr>
              <w:t>bright</w:t>
            </w:r>
            <w:proofErr w:type="spellEnd"/>
            <w:r w:rsidRPr="00903E9B">
              <w:rPr>
                <w:rFonts w:ascii="Arial" w:hAnsi="Arial" w:cs="Arial"/>
                <w:bCs/>
                <w:i/>
                <w:iCs/>
                <w:lang w:eastAsia="ja-JP"/>
              </w:rPr>
              <w:t xml:space="preserve"> </w:t>
            </w:r>
            <w:proofErr w:type="spellStart"/>
            <w:r w:rsidRPr="00903E9B">
              <w:rPr>
                <w:rFonts w:ascii="Arial" w:hAnsi="Arial" w:cs="Arial"/>
                <w:bCs/>
                <w:i/>
                <w:iCs/>
                <w:lang w:eastAsia="ja-JP"/>
              </w:rPr>
              <w:t>field</w:t>
            </w:r>
            <w:proofErr w:type="spellEnd"/>
            <w:r w:rsidRPr="00903E9B">
              <w:rPr>
                <w:rFonts w:ascii="Arial" w:hAnsi="Arial" w:cs="Arial"/>
                <w:bCs/>
                <w:i/>
                <w:iCs/>
                <w:lang w:eastAsia="ja-JP"/>
              </w:rPr>
              <w:t xml:space="preserve"> </w:t>
            </w:r>
            <w:r w:rsidRPr="00903E9B">
              <w:rPr>
                <w:rFonts w:ascii="Arial" w:hAnsi="Arial" w:cs="Arial"/>
                <w:bCs/>
                <w:lang w:eastAsia="ja-JP"/>
              </w:rPr>
              <w:t xml:space="preserve">et </w:t>
            </w:r>
            <w:proofErr w:type="spellStart"/>
            <w:r w:rsidRPr="00903E9B">
              <w:rPr>
                <w:rFonts w:ascii="Arial" w:hAnsi="Arial" w:cs="Arial"/>
                <w:bCs/>
                <w:i/>
                <w:iCs/>
                <w:lang w:eastAsia="ja-JP"/>
              </w:rPr>
              <w:t>dark</w:t>
            </w:r>
            <w:proofErr w:type="spellEnd"/>
            <w:r w:rsidRPr="00903E9B">
              <w:rPr>
                <w:rFonts w:ascii="Arial" w:hAnsi="Arial" w:cs="Arial"/>
                <w:bCs/>
                <w:i/>
                <w:iCs/>
                <w:lang w:eastAsia="ja-JP"/>
              </w:rPr>
              <w:t xml:space="preserve"> </w:t>
            </w:r>
            <w:proofErr w:type="spellStart"/>
            <w:r w:rsidRPr="00903E9B">
              <w:rPr>
                <w:rFonts w:ascii="Arial" w:hAnsi="Arial" w:cs="Arial"/>
                <w:bCs/>
                <w:i/>
                <w:iCs/>
                <w:lang w:eastAsia="ja-JP"/>
              </w:rPr>
              <w:t>field</w:t>
            </w:r>
            <w:proofErr w:type="spellEnd"/>
            <w:r w:rsidRPr="00903E9B">
              <w:rPr>
                <w:rFonts w:ascii="Arial" w:hAnsi="Arial" w:cs="Arial"/>
                <w:bCs/>
                <w:lang w:eastAsia="ja-JP"/>
              </w:rPr>
              <w:t>)</w:t>
            </w:r>
          </w:p>
        </w:tc>
      </w:tr>
    </w:tbl>
    <w:p w14:paraId="7C88EC21" w14:textId="77777777" w:rsidR="00172C7B" w:rsidRDefault="00172C7B" w:rsidP="00172C7B">
      <w:pPr>
        <w:jc w:val="both"/>
        <w:rPr>
          <w:rFonts w:ascii="Arial" w:hAnsi="Arial" w:cs="Arial"/>
          <w:b/>
          <w:bCs/>
          <w:color w:val="FF0000"/>
          <w:lang w:eastAsia="ja-JP"/>
        </w:rPr>
      </w:pPr>
    </w:p>
    <w:p w14:paraId="2BD795EA" w14:textId="77777777" w:rsidR="00172C7B" w:rsidRDefault="00172C7B" w:rsidP="00172C7B">
      <w:pPr>
        <w:jc w:val="both"/>
        <w:rPr>
          <w:rFonts w:ascii="Arial" w:hAnsi="Arial" w:cs="Arial"/>
          <w:b/>
          <w:bCs/>
          <w:color w:val="FF0000"/>
          <w:lang w:eastAsia="ja-JP"/>
        </w:rPr>
      </w:pPr>
    </w:p>
    <w:p w14:paraId="529618B5" w14:textId="77777777" w:rsidR="00172C7B" w:rsidRDefault="00172C7B" w:rsidP="00172C7B">
      <w:pPr>
        <w:jc w:val="both"/>
        <w:rPr>
          <w:rFonts w:ascii="Arial" w:hAnsi="Arial" w:cs="Arial"/>
          <w:b/>
          <w:bCs/>
          <w:color w:val="FF0000"/>
          <w:lang w:eastAsia="ja-JP"/>
        </w:rPr>
      </w:pPr>
    </w:p>
    <w:p w14:paraId="633EB064" w14:textId="77777777" w:rsidR="00172C7B" w:rsidRDefault="00172C7B" w:rsidP="00172C7B">
      <w:pPr>
        <w:jc w:val="both"/>
        <w:rPr>
          <w:rFonts w:ascii="Arial" w:hAnsi="Arial" w:cs="Arial"/>
          <w:b/>
          <w:bCs/>
          <w:color w:val="FF0000"/>
          <w:lang w:eastAsia="ja-JP"/>
        </w:rPr>
      </w:pPr>
    </w:p>
    <w:p w14:paraId="7701E7F5" w14:textId="5E4ADB38" w:rsidR="00172C7B" w:rsidRPr="00083D65" w:rsidRDefault="00172C7B" w:rsidP="00172C7B">
      <w:pPr>
        <w:numPr>
          <w:ilvl w:val="0"/>
          <w:numId w:val="17"/>
        </w:numPr>
        <w:jc w:val="both"/>
        <w:rPr>
          <w:rFonts w:ascii="Arial" w:hAnsi="Arial" w:cs="Arial"/>
          <w:b/>
          <w:bCs/>
          <w:lang w:eastAsia="ja-JP"/>
        </w:rPr>
      </w:pPr>
      <w:r w:rsidRPr="00083D65">
        <w:rPr>
          <w:rFonts w:ascii="Arial" w:hAnsi="Arial" w:cs="Arial"/>
          <w:b/>
          <w:bCs/>
          <w:lang w:eastAsia="ja-JP"/>
        </w:rPr>
        <w:t xml:space="preserve">Outils et modalités d’analyse : </w:t>
      </w:r>
    </w:p>
    <w:p w14:paraId="1F2C96F8" w14:textId="77777777" w:rsidR="00172C7B" w:rsidRPr="00083D65" w:rsidRDefault="00172C7B" w:rsidP="00172C7B">
      <w:pPr>
        <w:jc w:val="both"/>
        <w:rPr>
          <w:rFonts w:ascii="Arial" w:hAnsi="Arial" w:cs="Arial"/>
          <w:b/>
          <w:bCs/>
          <w:lang w:eastAsia="ja-JP"/>
        </w:rPr>
      </w:pPr>
    </w:p>
    <w:p w14:paraId="0CA87067" w14:textId="77777777" w:rsidR="00172C7B" w:rsidRDefault="00172C7B" w:rsidP="00172C7B">
      <w:pPr>
        <w:jc w:val="both"/>
        <w:rPr>
          <w:rFonts w:ascii="Arial" w:hAnsi="Arial" w:cs="Arial"/>
          <w:color w:val="FF0000"/>
          <w:lang w:eastAsia="ja-JP"/>
        </w:rPr>
      </w:pPr>
    </w:p>
    <w:tbl>
      <w:tblPr>
        <w:tblW w:w="0" w:type="auto"/>
        <w:tblLayout w:type="fixed"/>
        <w:tblLook w:val="0000" w:firstRow="0" w:lastRow="0" w:firstColumn="0" w:lastColumn="0" w:noHBand="0" w:noVBand="0"/>
      </w:tblPr>
      <w:tblGrid>
        <w:gridCol w:w="2235"/>
        <w:gridCol w:w="3624"/>
        <w:gridCol w:w="3463"/>
      </w:tblGrid>
      <w:tr w:rsidR="00172C7B" w14:paraId="10129FB6"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4ECDDC2" w14:textId="77777777" w:rsidR="00172C7B" w:rsidRPr="007E460B" w:rsidRDefault="00172C7B" w:rsidP="00807D25">
            <w:pPr>
              <w:spacing w:line="256" w:lineRule="auto"/>
              <w:jc w:val="both"/>
            </w:pPr>
            <w:r w:rsidRPr="007E460B">
              <w:rPr>
                <w:rFonts w:ascii="Arial" w:eastAsia="Arial" w:hAnsi="Arial" w:cs="Arial"/>
                <w:lang w:eastAsia="ja-JP"/>
              </w:rPr>
              <w:t>Outils d’analyse d’images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7E043A1C"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L’insertion d’échelles sur les images doit être automatique mais éditable par l’utilisateur.</w:t>
            </w:r>
          </w:p>
          <w:p w14:paraId="03362DD3" w14:textId="77777777" w:rsidR="00172C7B" w:rsidRPr="007E460B" w:rsidRDefault="00172C7B" w:rsidP="00807D25">
            <w:pPr>
              <w:jc w:val="both"/>
            </w:pPr>
            <w:r w:rsidRPr="007E460B">
              <w:rPr>
                <w:rFonts w:ascii="Arial" w:hAnsi="Arial" w:cs="Arial"/>
                <w:bCs/>
                <w:lang w:eastAsia="ja-JP"/>
              </w:rPr>
              <w:t xml:space="preserve">- Présence d’outils standards de mesures 2D et 3D (distances, surfaces, </w:t>
            </w:r>
            <w:proofErr w:type="gramStart"/>
            <w:r w:rsidRPr="007E460B">
              <w:rPr>
                <w:rFonts w:ascii="Arial" w:hAnsi="Arial" w:cs="Arial"/>
                <w:bCs/>
                <w:lang w:eastAsia="ja-JP"/>
              </w:rPr>
              <w:t>rugosité,…</w:t>
            </w:r>
            <w:proofErr w:type="gramEnd"/>
            <w:r w:rsidRPr="007E460B">
              <w:rPr>
                <w:rFonts w:ascii="Arial" w:hAnsi="Arial" w:cs="Arial"/>
                <w:bCs/>
                <w:lang w:eastAsia="ja-JP"/>
              </w:rPr>
              <w: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088AFA0"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Nombre et nature des outils de mesures 2D (mesures, angles, écartements, polygones, surfaces, etc…)</w:t>
            </w:r>
          </w:p>
          <w:p w14:paraId="26C65AE8"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Nombre et nature des outils de mesures 3D (mesures, angles, écartements, rugosité, surfaces, etc…)</w:t>
            </w:r>
          </w:p>
          <w:p w14:paraId="229A2F3B" w14:textId="77777777" w:rsidR="00172C7B" w:rsidRPr="007E460B" w:rsidRDefault="00172C7B" w:rsidP="00807D25">
            <w:pPr>
              <w:jc w:val="both"/>
            </w:pPr>
            <w:r w:rsidRPr="007E460B">
              <w:rPr>
                <w:rFonts w:ascii="Arial" w:hAnsi="Arial" w:cs="Arial"/>
                <w:bCs/>
                <w:lang w:eastAsia="ja-JP"/>
              </w:rPr>
              <w:t xml:space="preserve">- Indiquez s’il existe des </w:t>
            </w:r>
            <w:proofErr w:type="gramStart"/>
            <w:r w:rsidRPr="007E460B">
              <w:rPr>
                <w:rFonts w:ascii="Arial" w:hAnsi="Arial" w:cs="Arial"/>
                <w:bCs/>
                <w:lang w:eastAsia="ja-JP"/>
              </w:rPr>
              <w:t>outils  d’extraction</w:t>
            </w:r>
            <w:proofErr w:type="gramEnd"/>
            <w:r w:rsidRPr="007E460B">
              <w:rPr>
                <w:rFonts w:ascii="Arial" w:hAnsi="Arial" w:cs="Arial"/>
                <w:bCs/>
                <w:lang w:eastAsia="ja-JP"/>
              </w:rPr>
              <w:t xml:space="preserve"> automatique de contours, de mesure automatisée ou de comptages automatisés, en précisant les conditions et limites d’emploi..</w:t>
            </w:r>
          </w:p>
        </w:tc>
      </w:tr>
      <w:tr w:rsidR="00172C7B" w14:paraId="0A55F2DC"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585C237" w14:textId="77777777" w:rsidR="00172C7B" w:rsidRPr="007E460B" w:rsidRDefault="00172C7B" w:rsidP="00807D25">
            <w:pPr>
              <w:spacing w:line="256" w:lineRule="auto"/>
              <w:jc w:val="both"/>
            </w:pPr>
            <w:r w:rsidRPr="007E460B">
              <w:rPr>
                <w:rFonts w:ascii="Arial" w:eastAsia="Arial" w:hAnsi="Arial" w:cs="Arial"/>
                <w:lang w:eastAsia="ja-JP"/>
              </w:rPr>
              <w:t>Fichiers produits et exportables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67787B30"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L’essentiel des fichiers produits doivent être exportables sous la forme de fichiers non propriétaires.</w:t>
            </w:r>
          </w:p>
          <w:p w14:paraId="141ADE05"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xml:space="preserve">- Création de rapport standards (mesures, paramètres des images et </w:t>
            </w:r>
            <w:proofErr w:type="gramStart"/>
            <w:r w:rsidRPr="007E460B">
              <w:rPr>
                <w:rFonts w:ascii="Arial" w:hAnsi="Arial" w:cs="Arial"/>
                <w:bCs/>
                <w:lang w:eastAsia="ja-JP"/>
              </w:rPr>
              <w:t>vidéos,…</w:t>
            </w:r>
            <w:proofErr w:type="gramEnd"/>
            <w:r w:rsidRPr="007E460B">
              <w:rPr>
                <w:rFonts w:ascii="Arial" w:hAnsi="Arial" w:cs="Arial"/>
                <w:bCs/>
                <w:lang w:eastAsia="ja-JP"/>
              </w:rPr>
              <w:t>) pouvant être immédiatement ouverts sur Word ou Excel par des processus automatiques et paramétrables par l’utilisateur.</w:t>
            </w:r>
          </w:p>
          <w:p w14:paraId="65C429C6" w14:textId="77777777" w:rsidR="00172C7B" w:rsidRPr="007E460B" w:rsidRDefault="00172C7B" w:rsidP="00807D25">
            <w:pPr>
              <w:jc w:val="both"/>
            </w:pPr>
            <w:r w:rsidRPr="007E460B">
              <w:rPr>
                <w:rFonts w:ascii="Arial" w:hAnsi="Arial" w:cs="Arial"/>
                <w:bCs/>
                <w:lang w:eastAsia="ja-JP"/>
              </w:rPr>
              <w:t>- Les métadonnées associées aux images produites doivent être exportables.</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31838778"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xml:space="preserve">- Décrivez avec précision si l’enregistrement des images, des vidéos et des surfaces 3D se fait immédiatement en formats ouverts (exemple : JPEG, TIFF, PLY, </w:t>
            </w:r>
            <w:proofErr w:type="gramStart"/>
            <w:r w:rsidRPr="007E460B">
              <w:rPr>
                <w:rFonts w:ascii="Arial" w:hAnsi="Arial" w:cs="Arial"/>
                <w:bCs/>
                <w:lang w:eastAsia="ja-JP"/>
              </w:rPr>
              <w:t>STL….</w:t>
            </w:r>
            <w:proofErr w:type="gramEnd"/>
            <w:r w:rsidRPr="007E460B">
              <w:rPr>
                <w:rFonts w:ascii="Arial" w:hAnsi="Arial" w:cs="Arial"/>
                <w:bCs/>
                <w:lang w:eastAsia="ja-JP"/>
              </w:rPr>
              <w:t>) ou bien si des formats propriétaires nécessitent un traitement avec installation d’un logiciel dédié (dans ce cas, précisez les caractéristiques de ce logiciel dans la partie « suite logicielle » ci-après)</w:t>
            </w:r>
          </w:p>
          <w:p w14:paraId="1DF0C7B5"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Décrivez les possibilités et modalités d’export de rapports</w:t>
            </w:r>
          </w:p>
          <w:p w14:paraId="392A3EAD" w14:textId="77777777" w:rsidR="00172C7B" w:rsidRPr="007E460B" w:rsidRDefault="00172C7B" w:rsidP="00807D25">
            <w:pPr>
              <w:jc w:val="both"/>
              <w:rPr>
                <w:rFonts w:ascii="Arial" w:hAnsi="Arial" w:cs="Arial"/>
                <w:bCs/>
                <w:lang w:eastAsia="ja-JP"/>
              </w:rPr>
            </w:pPr>
            <w:r w:rsidRPr="007E460B">
              <w:rPr>
                <w:rFonts w:ascii="Arial" w:hAnsi="Arial" w:cs="Arial"/>
                <w:bCs/>
                <w:lang w:eastAsia="ja-JP"/>
              </w:rPr>
              <w:t>- Décrivez les possibilités et modalités d’export des caractéristiques des images prises (métadonnées).</w:t>
            </w:r>
          </w:p>
          <w:p w14:paraId="24B3371C" w14:textId="77777777" w:rsidR="00172C7B" w:rsidRPr="007E460B" w:rsidRDefault="00172C7B" w:rsidP="00807D25">
            <w:pPr>
              <w:jc w:val="both"/>
              <w:rPr>
                <w:rFonts w:ascii="Arial" w:hAnsi="Arial" w:cs="Arial"/>
                <w:bCs/>
                <w:lang w:eastAsia="ja-JP"/>
              </w:rPr>
            </w:pPr>
          </w:p>
        </w:tc>
      </w:tr>
    </w:tbl>
    <w:p w14:paraId="1E52928D" w14:textId="77777777" w:rsidR="00172C7B" w:rsidRDefault="00172C7B" w:rsidP="00172C7B">
      <w:pPr>
        <w:jc w:val="both"/>
        <w:rPr>
          <w:rFonts w:ascii="Arial" w:hAnsi="Arial" w:cs="Arial"/>
          <w:color w:val="FF0000"/>
          <w:lang w:eastAsia="ja-JP"/>
        </w:rPr>
      </w:pPr>
    </w:p>
    <w:p w14:paraId="60CD00A4" w14:textId="77777777" w:rsidR="00172C7B" w:rsidRDefault="00172C7B" w:rsidP="00172C7B">
      <w:pPr>
        <w:jc w:val="both"/>
        <w:rPr>
          <w:rFonts w:ascii="Arial" w:hAnsi="Arial" w:cs="Arial"/>
          <w:color w:val="FF0000"/>
          <w:lang w:eastAsia="ja-JP"/>
        </w:rPr>
      </w:pPr>
    </w:p>
    <w:p w14:paraId="339E701E" w14:textId="77777777" w:rsidR="00172C7B" w:rsidRDefault="00172C7B" w:rsidP="00172C7B">
      <w:pPr>
        <w:jc w:val="both"/>
        <w:rPr>
          <w:rFonts w:ascii="Arial" w:hAnsi="Arial" w:cs="Arial"/>
          <w:color w:val="FF0000"/>
          <w:lang w:eastAsia="ja-JP"/>
        </w:rPr>
      </w:pPr>
    </w:p>
    <w:p w14:paraId="603FEEE3" w14:textId="77777777" w:rsidR="00172C7B" w:rsidRDefault="00172C7B" w:rsidP="00172C7B">
      <w:pPr>
        <w:jc w:val="both"/>
        <w:rPr>
          <w:rFonts w:ascii="Arial" w:hAnsi="Arial" w:cs="Arial"/>
          <w:color w:val="FF0000"/>
          <w:lang w:eastAsia="ja-JP"/>
        </w:rPr>
      </w:pPr>
    </w:p>
    <w:p w14:paraId="0FBC58F4" w14:textId="6067FDD2" w:rsidR="00172C7B" w:rsidRPr="00B55C76" w:rsidRDefault="00172C7B" w:rsidP="00172C7B">
      <w:pPr>
        <w:numPr>
          <w:ilvl w:val="0"/>
          <w:numId w:val="17"/>
        </w:numPr>
        <w:jc w:val="both"/>
        <w:rPr>
          <w:rFonts w:ascii="Arial" w:hAnsi="Arial" w:cs="Arial"/>
          <w:b/>
          <w:bCs/>
          <w:lang w:eastAsia="ja-JP"/>
        </w:rPr>
      </w:pPr>
      <w:r w:rsidRPr="00B55C76">
        <w:rPr>
          <w:rFonts w:ascii="Arial" w:hAnsi="Arial" w:cs="Arial"/>
          <w:b/>
          <w:bCs/>
          <w:lang w:eastAsia="ja-JP"/>
        </w:rPr>
        <w:t>Entretien, Sécurité et Evolution du matériel</w:t>
      </w:r>
      <w:r w:rsidR="002938E4">
        <w:rPr>
          <w:rFonts w:ascii="Arial" w:hAnsi="Arial" w:cs="Arial"/>
          <w:b/>
          <w:bCs/>
          <w:lang w:eastAsia="ja-JP"/>
        </w:rPr>
        <w:t> :</w:t>
      </w:r>
    </w:p>
    <w:p w14:paraId="47AD3DFD" w14:textId="77777777" w:rsidR="00172C7B" w:rsidRDefault="00172C7B" w:rsidP="00172C7B">
      <w:pPr>
        <w:jc w:val="both"/>
        <w:rPr>
          <w:rFonts w:ascii="Arial" w:hAnsi="Arial" w:cs="Arial"/>
          <w:b/>
          <w:bCs/>
          <w:color w:val="215E99"/>
          <w:lang w:eastAsia="ja-JP"/>
        </w:rPr>
      </w:pPr>
    </w:p>
    <w:tbl>
      <w:tblPr>
        <w:tblW w:w="0" w:type="auto"/>
        <w:tblLayout w:type="fixed"/>
        <w:tblLook w:val="0000" w:firstRow="0" w:lastRow="0" w:firstColumn="0" w:lastColumn="0" w:noHBand="0" w:noVBand="0"/>
      </w:tblPr>
      <w:tblGrid>
        <w:gridCol w:w="2235"/>
        <w:gridCol w:w="3624"/>
        <w:gridCol w:w="3463"/>
      </w:tblGrid>
      <w:tr w:rsidR="00172C7B" w14:paraId="60677D6A"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C2FF956" w14:textId="77777777" w:rsidR="00172C7B" w:rsidRPr="00B55C76" w:rsidRDefault="00172C7B" w:rsidP="00807D25">
            <w:pPr>
              <w:spacing w:line="256" w:lineRule="auto"/>
              <w:jc w:val="both"/>
            </w:pPr>
            <w:r w:rsidRPr="00B55C76">
              <w:rPr>
                <w:rFonts w:ascii="Arial" w:hAnsi="Arial" w:cs="Arial"/>
                <w:b/>
                <w:bCs/>
                <w:lang w:eastAsia="ja-JP"/>
              </w:rPr>
              <w:t xml:space="preserve">Thème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77D3DB2" w14:textId="77777777" w:rsidR="00172C7B" w:rsidRPr="00B55C76" w:rsidRDefault="00172C7B" w:rsidP="00807D25">
            <w:pPr>
              <w:jc w:val="both"/>
            </w:pPr>
            <w:r w:rsidRPr="00B55C76">
              <w:rPr>
                <w:rFonts w:ascii="Arial" w:hAnsi="Arial" w:cs="Arial"/>
                <w:b/>
                <w:bCs/>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AB4AD41" w14:textId="77777777" w:rsidR="00172C7B" w:rsidRPr="00B55C76" w:rsidRDefault="00172C7B" w:rsidP="00807D25">
            <w:pPr>
              <w:jc w:val="both"/>
            </w:pPr>
            <w:r w:rsidRPr="00B55C76">
              <w:rPr>
                <w:rFonts w:ascii="Arial" w:hAnsi="Arial" w:cs="Arial"/>
                <w:b/>
                <w:bCs/>
                <w:lang w:eastAsia="ja-JP"/>
              </w:rPr>
              <w:t>Caractéristiques désirées à décrire précisément</w:t>
            </w:r>
          </w:p>
        </w:tc>
      </w:tr>
      <w:tr w:rsidR="00172C7B" w14:paraId="163D13FB"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432D70" w14:textId="77777777" w:rsidR="00172C7B" w:rsidRPr="00B55C76" w:rsidRDefault="00172C7B" w:rsidP="00807D25">
            <w:pPr>
              <w:spacing w:line="256" w:lineRule="auto"/>
              <w:jc w:val="both"/>
            </w:pPr>
            <w:r w:rsidRPr="00B55C76">
              <w:rPr>
                <w:rFonts w:ascii="Arial" w:hAnsi="Arial" w:cs="Arial"/>
                <w:bCs/>
                <w:lang w:eastAsia="ja-JP"/>
              </w:rPr>
              <w:t xml:space="preserve">Calibration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15330B0A" w14:textId="77777777" w:rsidR="00172C7B" w:rsidRPr="00B55C76" w:rsidRDefault="00172C7B" w:rsidP="00807D25">
            <w:pPr>
              <w:jc w:val="both"/>
            </w:pPr>
            <w:r w:rsidRPr="00B55C76">
              <w:rPr>
                <w:rFonts w:ascii="Arial" w:eastAsia="Arial" w:hAnsi="Arial" w:cs="Arial"/>
                <w:bCs/>
                <w:lang w:eastAsia="ja-JP"/>
              </w:rPr>
              <w:t xml:space="preserve"> </w:t>
            </w:r>
            <w:r w:rsidRPr="00B55C76">
              <w:rPr>
                <w:rFonts w:ascii="Arial" w:hAnsi="Arial" w:cs="Arial"/>
                <w:bCs/>
                <w:lang w:eastAsia="ja-JP"/>
              </w:rPr>
              <w:t>- Les démarche de calibration matériel et logiciel doivent être limitées au maximum et tout le matériel fourni devra permettre de les mener à bien.</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23B4118" w14:textId="77777777" w:rsidR="00172C7B" w:rsidRPr="00B55C76" w:rsidRDefault="00172C7B" w:rsidP="00807D25">
            <w:pPr>
              <w:jc w:val="both"/>
            </w:pPr>
            <w:r w:rsidRPr="00B55C76">
              <w:rPr>
                <w:rFonts w:ascii="Arial" w:hAnsi="Arial" w:cs="Arial"/>
                <w:bCs/>
                <w:lang w:eastAsia="ja-JP"/>
              </w:rPr>
              <w:t xml:space="preserve">- Décrivez toutes les démarches nécessaires à la calibration de l’ensemble du matériel (objectifs, </w:t>
            </w:r>
            <w:proofErr w:type="gramStart"/>
            <w:r w:rsidRPr="00B55C76">
              <w:rPr>
                <w:rFonts w:ascii="Arial" w:hAnsi="Arial" w:cs="Arial"/>
                <w:bCs/>
                <w:lang w:eastAsia="ja-JP"/>
              </w:rPr>
              <w:t>platine,...</w:t>
            </w:r>
            <w:proofErr w:type="gramEnd"/>
            <w:r w:rsidRPr="00B55C76">
              <w:rPr>
                <w:rFonts w:ascii="Arial" w:hAnsi="Arial" w:cs="Arial"/>
                <w:bCs/>
                <w:lang w:eastAsia="ja-JP"/>
              </w:rPr>
              <w:t>): Fréquence, Type : (automatique ou manuelle), intervention opérateur (utilisateur régulier ou opérateur privé de maintenance)</w:t>
            </w:r>
          </w:p>
        </w:tc>
      </w:tr>
      <w:tr w:rsidR="00172C7B" w14:paraId="5D13CBDF"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40344AFE" w14:textId="77777777" w:rsidR="00172C7B" w:rsidRPr="00B55C76" w:rsidRDefault="00172C7B" w:rsidP="00807D25">
            <w:pPr>
              <w:spacing w:line="256" w:lineRule="auto"/>
              <w:jc w:val="both"/>
            </w:pPr>
            <w:r w:rsidRPr="00B55C76">
              <w:rPr>
                <w:rFonts w:ascii="Arial" w:hAnsi="Arial" w:cs="Arial"/>
                <w:bCs/>
                <w:lang w:eastAsia="ja-JP"/>
              </w:rPr>
              <w:t>Sécurité</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12DBEB4" w14:textId="77777777" w:rsidR="00172C7B" w:rsidRPr="00B55C76" w:rsidRDefault="00172C7B" w:rsidP="00807D25">
            <w:pPr>
              <w:snapToGrid w:val="0"/>
              <w:jc w:val="both"/>
              <w:rPr>
                <w:rFonts w:ascii="Arial" w:hAnsi="Arial" w:cs="Arial"/>
                <w:bCs/>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2F9BD5B" w14:textId="77777777" w:rsidR="00172C7B" w:rsidRPr="00B55C76" w:rsidRDefault="00172C7B" w:rsidP="00807D25">
            <w:pPr>
              <w:rPr>
                <w:rFonts w:ascii="Arial" w:hAnsi="Arial" w:cs="Arial"/>
                <w:lang w:eastAsia="ja-JP"/>
              </w:rPr>
            </w:pPr>
            <w:r w:rsidRPr="00B55C76">
              <w:rPr>
                <w:rFonts w:ascii="Arial" w:hAnsi="Arial" w:cs="Arial"/>
                <w:lang w:eastAsia="ja-JP"/>
              </w:rPr>
              <w:t xml:space="preserve">- Décrivez les sécurités disponibles pour empêcher ou limiter le risque d’endommagement de l’échantillon et des objectifs (fissures, introduction de </w:t>
            </w:r>
            <w:proofErr w:type="gramStart"/>
            <w:r w:rsidRPr="00B55C76">
              <w:rPr>
                <w:rFonts w:ascii="Arial" w:hAnsi="Arial" w:cs="Arial"/>
                <w:lang w:eastAsia="ja-JP"/>
              </w:rPr>
              <w:t>poussières,…</w:t>
            </w:r>
            <w:proofErr w:type="gramEnd"/>
            <w:r w:rsidRPr="00B55C76">
              <w:rPr>
                <w:rFonts w:ascii="Arial" w:hAnsi="Arial" w:cs="Arial"/>
                <w:lang w:eastAsia="ja-JP"/>
              </w:rPr>
              <w:t xml:space="preserve"> )</w:t>
            </w:r>
          </w:p>
          <w:p w14:paraId="01E22E38" w14:textId="77777777" w:rsidR="00172C7B" w:rsidRPr="00B55C76" w:rsidRDefault="00172C7B" w:rsidP="00807D25">
            <w:pPr>
              <w:rPr>
                <w:rFonts w:ascii="Arial" w:hAnsi="Arial" w:cs="Arial"/>
                <w:lang w:eastAsia="ja-JP"/>
              </w:rPr>
            </w:pPr>
          </w:p>
        </w:tc>
      </w:tr>
      <w:tr w:rsidR="00172C7B" w14:paraId="64B7FAF8"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B810653" w14:textId="77777777" w:rsidR="00172C7B" w:rsidRPr="00B55C76" w:rsidRDefault="00172C7B" w:rsidP="00807D25">
            <w:pPr>
              <w:spacing w:line="256" w:lineRule="auto"/>
              <w:jc w:val="both"/>
            </w:pPr>
            <w:r w:rsidRPr="00B55C76">
              <w:rPr>
                <w:rFonts w:ascii="Arial" w:hAnsi="Arial" w:cs="Arial"/>
                <w:bCs/>
                <w:lang w:eastAsia="ja-JP"/>
              </w:rPr>
              <w:t>Entretien du matériel</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7FDC8699" w14:textId="77777777" w:rsidR="00172C7B" w:rsidRPr="00B55C76" w:rsidRDefault="00172C7B" w:rsidP="00807D25">
            <w:pPr>
              <w:snapToGrid w:val="0"/>
              <w:jc w:val="both"/>
              <w:rPr>
                <w:rFonts w:ascii="Arial" w:eastAsia="Arial" w:hAnsi="Arial" w:cs="Arial"/>
                <w:bCs/>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A24A3BA" w14:textId="77777777" w:rsidR="00172C7B" w:rsidRPr="00B55C76" w:rsidRDefault="00172C7B" w:rsidP="00807D25">
            <w:pPr>
              <w:rPr>
                <w:rFonts w:ascii="Arial" w:hAnsi="Arial" w:cs="Arial"/>
                <w:bCs/>
                <w:lang w:eastAsia="ja-JP"/>
              </w:rPr>
            </w:pPr>
            <w:r w:rsidRPr="00B55C76">
              <w:rPr>
                <w:rFonts w:ascii="Arial" w:hAnsi="Arial" w:cs="Arial"/>
                <w:lang w:eastAsia="ja-JP"/>
              </w:rPr>
              <w:t>- Décrivez les modalités d’entretien du matériel (nettoyage, …) et la nature de l’intervenant (utilisateur régulier ou opérateur privé de maintenance)</w:t>
            </w:r>
          </w:p>
          <w:p w14:paraId="7AA9F20E" w14:textId="77777777" w:rsidR="00172C7B" w:rsidRPr="00B55C76" w:rsidRDefault="00172C7B" w:rsidP="00807D25">
            <w:pPr>
              <w:jc w:val="both"/>
              <w:rPr>
                <w:rFonts w:ascii="Arial" w:hAnsi="Arial" w:cs="Arial"/>
                <w:bCs/>
                <w:lang w:eastAsia="ja-JP"/>
              </w:rPr>
            </w:pPr>
          </w:p>
        </w:tc>
      </w:tr>
      <w:tr w:rsidR="00172C7B" w14:paraId="0C90D229"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0123EDEA" w14:textId="77777777" w:rsidR="00172C7B" w:rsidRPr="00B55C76" w:rsidRDefault="00172C7B" w:rsidP="00807D25">
            <w:pPr>
              <w:jc w:val="both"/>
            </w:pPr>
            <w:r w:rsidRPr="00B55C76">
              <w:rPr>
                <w:rFonts w:ascii="Arial" w:hAnsi="Arial" w:cs="Arial"/>
                <w:bCs/>
                <w:lang w:eastAsia="ja-JP"/>
              </w:rPr>
              <w:t xml:space="preserve">Accessoires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5A6ADA1C" w14:textId="77777777" w:rsidR="00172C7B" w:rsidRPr="00B55C76" w:rsidRDefault="00172C7B" w:rsidP="00807D25">
            <w:pPr>
              <w:snapToGrid w:val="0"/>
              <w:rPr>
                <w:rFonts w:ascii="Arial" w:hAnsi="Arial" w:cs="Arial"/>
                <w:bCs/>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03E558A" w14:textId="77777777" w:rsidR="00172C7B" w:rsidRPr="00B55C76" w:rsidRDefault="00172C7B" w:rsidP="00807D25">
            <w:pPr>
              <w:rPr>
                <w:rFonts w:ascii="Arial" w:hAnsi="Arial" w:cs="Arial"/>
                <w:bCs/>
                <w:lang w:eastAsia="ja-JP"/>
              </w:rPr>
            </w:pPr>
            <w:r w:rsidRPr="00B55C76">
              <w:rPr>
                <w:rFonts w:ascii="Arial" w:hAnsi="Arial" w:cs="Arial"/>
                <w:bCs/>
                <w:lang w:eastAsia="ja-JP"/>
              </w:rPr>
              <w:t xml:space="preserve">- Porte-échantillon : nombre, description, modalités de positionnement sur la platine (vissage, clipsage…) </w:t>
            </w:r>
          </w:p>
          <w:p w14:paraId="02646D9F" w14:textId="77777777" w:rsidR="00172C7B" w:rsidRPr="00B55C76" w:rsidRDefault="00172C7B" w:rsidP="00807D25">
            <w:pPr>
              <w:rPr>
                <w:rFonts w:ascii="Arial" w:hAnsi="Arial" w:cs="Arial"/>
                <w:bCs/>
                <w:lang w:eastAsia="ja-JP"/>
              </w:rPr>
            </w:pPr>
            <w:r w:rsidRPr="00B55C76">
              <w:rPr>
                <w:rFonts w:ascii="Arial" w:hAnsi="Arial" w:cs="Arial"/>
                <w:bCs/>
                <w:lang w:eastAsia="ja-JP"/>
              </w:rPr>
              <w:t>- Système de protection de la platine contre les rayures et poussières lors de l’imagerie d’échantillons lourds et/ou sales.</w:t>
            </w:r>
          </w:p>
          <w:p w14:paraId="61CE221C" w14:textId="77777777" w:rsidR="00172C7B" w:rsidRPr="00B55C76" w:rsidRDefault="00172C7B" w:rsidP="00807D25">
            <w:pPr>
              <w:rPr>
                <w:rFonts w:ascii="Arial" w:hAnsi="Arial" w:cs="Arial"/>
                <w:bCs/>
                <w:lang w:eastAsia="ja-JP"/>
              </w:rPr>
            </w:pPr>
            <w:r w:rsidRPr="00B55C76">
              <w:rPr>
                <w:rFonts w:ascii="Arial" w:hAnsi="Arial" w:cs="Arial"/>
                <w:bCs/>
                <w:lang w:eastAsia="ja-JP"/>
              </w:rPr>
              <w:t xml:space="preserve">- Rangements associés : </w:t>
            </w:r>
            <w:r w:rsidRPr="00B55C76">
              <w:rPr>
                <w:rFonts w:ascii="Arial" w:hAnsi="Arial" w:cs="Arial"/>
                <w:lang w:eastAsia="ja-JP"/>
              </w:rPr>
              <w:t>présence, nombre et dimensions de tiroirs et placards intégrés</w:t>
            </w:r>
          </w:p>
          <w:p w14:paraId="3BFF729A" w14:textId="56A6B632" w:rsidR="00172C7B" w:rsidRPr="00B55C76" w:rsidRDefault="00172C7B" w:rsidP="00807D25">
            <w:pPr>
              <w:rPr>
                <w:rFonts w:ascii="Arial" w:hAnsi="Arial" w:cs="Arial"/>
                <w:bCs/>
                <w:lang w:eastAsia="ja-JP"/>
              </w:rPr>
            </w:pPr>
            <w:r w:rsidRPr="00B55C76">
              <w:rPr>
                <w:rFonts w:ascii="Arial" w:hAnsi="Arial" w:cs="Arial"/>
                <w:bCs/>
                <w:lang w:eastAsia="ja-JP"/>
              </w:rPr>
              <w:t xml:space="preserve">- </w:t>
            </w:r>
            <w:r w:rsidRPr="005A20B5">
              <w:rPr>
                <w:rFonts w:ascii="Arial" w:hAnsi="Arial" w:cs="Arial"/>
                <w:bCs/>
                <w:lang w:eastAsia="ja-JP"/>
              </w:rPr>
              <w:t>Autres accessoires proposés dans l’offre.</w:t>
            </w:r>
          </w:p>
          <w:p w14:paraId="51DC540A" w14:textId="77777777" w:rsidR="00172C7B" w:rsidRPr="00B55C76" w:rsidRDefault="00172C7B" w:rsidP="00807D25">
            <w:pPr>
              <w:rPr>
                <w:rFonts w:ascii="Arial" w:hAnsi="Arial" w:cs="Arial"/>
                <w:bCs/>
                <w:lang w:eastAsia="ja-JP"/>
              </w:rPr>
            </w:pPr>
          </w:p>
        </w:tc>
      </w:tr>
    </w:tbl>
    <w:p w14:paraId="2ADB3029" w14:textId="77777777" w:rsidR="00172C7B" w:rsidRDefault="00172C7B" w:rsidP="00172C7B">
      <w:pPr>
        <w:jc w:val="both"/>
        <w:rPr>
          <w:rFonts w:ascii="Arial" w:hAnsi="Arial" w:cs="Arial"/>
          <w:b/>
          <w:bCs/>
          <w:color w:val="215E99"/>
          <w:lang w:eastAsia="ja-JP"/>
        </w:rPr>
      </w:pPr>
    </w:p>
    <w:p w14:paraId="35D35063" w14:textId="374A1609" w:rsidR="00172C7B" w:rsidRPr="00B55C76" w:rsidRDefault="00172C7B" w:rsidP="00172C7B">
      <w:pPr>
        <w:numPr>
          <w:ilvl w:val="0"/>
          <w:numId w:val="17"/>
        </w:numPr>
        <w:jc w:val="both"/>
        <w:rPr>
          <w:rFonts w:ascii="Arial" w:hAnsi="Arial" w:cs="Arial"/>
          <w:b/>
          <w:bCs/>
          <w:lang w:eastAsia="ja-JP"/>
        </w:rPr>
      </w:pPr>
      <w:r w:rsidRPr="00B55C76">
        <w:rPr>
          <w:rFonts w:ascii="Arial" w:hAnsi="Arial" w:cs="Arial"/>
          <w:b/>
          <w:bCs/>
          <w:lang w:eastAsia="ja-JP"/>
        </w:rPr>
        <w:t xml:space="preserve">Environnement informatique et suite logicielle : </w:t>
      </w:r>
    </w:p>
    <w:p w14:paraId="06BFC859" w14:textId="77777777" w:rsidR="00172C7B" w:rsidRPr="00B55C76" w:rsidRDefault="00172C7B" w:rsidP="00172C7B">
      <w:pPr>
        <w:ind w:left="786"/>
        <w:jc w:val="both"/>
        <w:rPr>
          <w:rFonts w:ascii="Arial" w:hAnsi="Arial" w:cs="Arial"/>
          <w:b/>
          <w:bCs/>
          <w:lang w:eastAsia="ja-JP"/>
        </w:rPr>
      </w:pPr>
    </w:p>
    <w:p w14:paraId="0675C4C5" w14:textId="77777777" w:rsidR="00172C7B" w:rsidRDefault="00172C7B" w:rsidP="00172C7B">
      <w:pPr>
        <w:jc w:val="both"/>
        <w:rPr>
          <w:rFonts w:ascii="Arial" w:hAnsi="Arial" w:cs="Arial"/>
          <w:b/>
          <w:bCs/>
          <w:color w:val="FF0000"/>
          <w:lang w:eastAsia="ja-JP"/>
        </w:rPr>
      </w:pPr>
    </w:p>
    <w:tbl>
      <w:tblPr>
        <w:tblW w:w="0" w:type="auto"/>
        <w:tblLayout w:type="fixed"/>
        <w:tblLook w:val="0000" w:firstRow="0" w:lastRow="0" w:firstColumn="0" w:lastColumn="0" w:noHBand="0" w:noVBand="0"/>
      </w:tblPr>
      <w:tblGrid>
        <w:gridCol w:w="2235"/>
        <w:gridCol w:w="3624"/>
        <w:gridCol w:w="3463"/>
      </w:tblGrid>
      <w:tr w:rsidR="00172C7B" w14:paraId="63B0E8AF" w14:textId="77777777" w:rsidTr="00807D25">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F0A6326" w14:textId="77777777" w:rsidR="00172C7B" w:rsidRDefault="00172C7B" w:rsidP="00807D25">
            <w:pPr>
              <w:spacing w:line="256" w:lineRule="auto"/>
              <w:jc w:val="both"/>
            </w:pPr>
            <w:r w:rsidRPr="00B55C76">
              <w:rPr>
                <w:rFonts w:ascii="Arial" w:eastAsia="Arial" w:hAnsi="Arial" w:cs="Arial"/>
                <w:lang w:eastAsia="ja-JP"/>
              </w:rPr>
              <w:t>Matériel Informatique (hardware)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7C8AA1BC" w14:textId="77777777" w:rsidR="00172C7B" w:rsidRPr="00B55C76" w:rsidRDefault="00172C7B" w:rsidP="00807D25">
            <w:pPr>
              <w:jc w:val="both"/>
              <w:rPr>
                <w:rFonts w:ascii="Arial" w:hAnsi="Arial" w:cs="Arial"/>
                <w:bCs/>
                <w:lang w:eastAsia="ja-JP"/>
              </w:rPr>
            </w:pPr>
            <w:r w:rsidRPr="00B55C76">
              <w:rPr>
                <w:rFonts w:ascii="Arial" w:hAnsi="Arial" w:cs="Arial"/>
                <w:bCs/>
                <w:lang w:eastAsia="ja-JP"/>
              </w:rPr>
              <w:t>- L’ordinateur éventuellement associé au dispositif doit pouvoir être mis en réseau (connectique RJ45)</w:t>
            </w:r>
          </w:p>
          <w:p w14:paraId="6D6BB017" w14:textId="77777777" w:rsidR="00172C7B" w:rsidRPr="00B55C76" w:rsidRDefault="00172C7B" w:rsidP="00807D25">
            <w:pPr>
              <w:jc w:val="both"/>
              <w:rPr>
                <w:rFonts w:ascii="Arial" w:hAnsi="Arial" w:cs="Arial"/>
                <w:bCs/>
                <w:lang w:eastAsia="ja-JP"/>
              </w:rPr>
            </w:pPr>
          </w:p>
          <w:p w14:paraId="574F59DD" w14:textId="77777777" w:rsidR="00172C7B" w:rsidRPr="00B55C76" w:rsidRDefault="00172C7B" w:rsidP="00807D25">
            <w:pPr>
              <w:jc w:val="both"/>
            </w:pPr>
            <w:r w:rsidRPr="00B55C76">
              <w:rPr>
                <w:rFonts w:ascii="Arial" w:hAnsi="Arial" w:cs="Arial"/>
                <w:bCs/>
                <w:lang w:eastAsia="ja-JP"/>
              </w:rPr>
              <w:t>- Le système d’exploitation doit être Windows 11 PRO.</w:t>
            </w:r>
          </w:p>
          <w:p w14:paraId="1A3768B3" w14:textId="77777777" w:rsidR="00172C7B" w:rsidRDefault="00172C7B" w:rsidP="00807D25">
            <w:pPr>
              <w:jc w:val="both"/>
            </w:pPr>
            <w:r w:rsidRPr="00B55C76">
              <w:rPr>
                <w:rFonts w:ascii="Arial" w:hAnsi="Arial" w:cs="Arial"/>
                <w:bCs/>
                <w:lang w:eastAsia="ja-JP"/>
              </w:rPr>
              <w:t xml:space="preserve">Ecran de taille minimum 27 pouces (diagonale écran utile)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AB866B4" w14:textId="77777777" w:rsidR="00172C7B" w:rsidRPr="00B55C76" w:rsidRDefault="00172C7B" w:rsidP="00807D25">
            <w:pPr>
              <w:jc w:val="both"/>
              <w:rPr>
                <w:rFonts w:ascii="Arial" w:hAnsi="Arial" w:cs="Arial"/>
                <w:bCs/>
                <w:lang w:eastAsia="ja-JP"/>
              </w:rPr>
            </w:pPr>
            <w:r w:rsidRPr="00B55C76">
              <w:rPr>
                <w:rFonts w:ascii="Arial" w:hAnsi="Arial" w:cs="Arial"/>
                <w:bCs/>
                <w:lang w:eastAsia="ja-JP"/>
              </w:rPr>
              <w:t>- Indiquez le nombre et les spécifications de(s) ordinateur(s) et écran(s), clavier(s), souris nécessaire(s) (hardware). Précisez si ce matériel est inclus dans l’offre.</w:t>
            </w:r>
          </w:p>
          <w:p w14:paraId="6F48F2C3" w14:textId="77777777" w:rsidR="00172C7B" w:rsidRPr="00B55C76" w:rsidRDefault="00172C7B" w:rsidP="00807D25">
            <w:pPr>
              <w:jc w:val="both"/>
              <w:rPr>
                <w:rFonts w:ascii="Arial" w:hAnsi="Arial" w:cs="Arial"/>
                <w:bCs/>
                <w:lang w:eastAsia="ja-JP"/>
              </w:rPr>
            </w:pPr>
            <w:r w:rsidRPr="00B55C76">
              <w:rPr>
                <w:rFonts w:ascii="Arial" w:hAnsi="Arial" w:cs="Arial"/>
                <w:bCs/>
                <w:lang w:eastAsia="ja-JP"/>
              </w:rPr>
              <w:t>- Mise en réseau et paramétrages de l’ordinateur. Indiquer les actions qui permettent de conserver ou qui font perdre la garantie et la partie du matériel concerné.</w:t>
            </w:r>
          </w:p>
          <w:p w14:paraId="5C9607D7" w14:textId="77777777" w:rsidR="00172C7B" w:rsidRPr="00B55C76" w:rsidRDefault="00172C7B" w:rsidP="00807D25">
            <w:pPr>
              <w:jc w:val="both"/>
              <w:rPr>
                <w:rFonts w:ascii="Arial" w:hAnsi="Arial" w:cs="Arial"/>
                <w:bCs/>
                <w:lang w:eastAsia="ja-JP"/>
              </w:rPr>
            </w:pPr>
            <w:r w:rsidRPr="00B55C76">
              <w:rPr>
                <w:rFonts w:ascii="Arial" w:hAnsi="Arial" w:cs="Arial"/>
                <w:bCs/>
                <w:lang w:eastAsia="ja-JP"/>
              </w:rPr>
              <w:t>- Le cas échéant, indiquez la résolution de l’écran fourni</w:t>
            </w:r>
          </w:p>
          <w:p w14:paraId="02B7BD9E" w14:textId="77777777" w:rsidR="00172C7B" w:rsidRPr="00B55C76" w:rsidRDefault="00172C7B" w:rsidP="00807D25">
            <w:pPr>
              <w:jc w:val="both"/>
            </w:pPr>
            <w:r w:rsidRPr="00B55C76">
              <w:rPr>
                <w:rFonts w:ascii="Arial" w:hAnsi="Arial" w:cs="Arial"/>
                <w:bCs/>
                <w:lang w:eastAsia="ja-JP"/>
              </w:rPr>
              <w:lastRenderedPageBreak/>
              <w:t>- Si le matériel informatique est inclus, indiquez s’il y a possibilité d’ajouter un autre écran et précisez la connectique associée.</w:t>
            </w:r>
          </w:p>
          <w:p w14:paraId="5DF20933" w14:textId="77777777" w:rsidR="00172C7B" w:rsidRPr="00B55C76" w:rsidRDefault="00172C7B" w:rsidP="00807D25">
            <w:pPr>
              <w:jc w:val="both"/>
            </w:pPr>
            <w:r w:rsidRPr="00B55C76">
              <w:rPr>
                <w:rFonts w:ascii="Arial" w:hAnsi="Arial" w:cs="Arial"/>
                <w:bCs/>
                <w:lang w:eastAsia="ja-JP"/>
              </w:rPr>
              <w:t>- Préciser si le PC peut être inclus dans un domaine Active directory.</w:t>
            </w:r>
          </w:p>
          <w:p w14:paraId="2957C937" w14:textId="77777777" w:rsidR="00172C7B" w:rsidRDefault="00172C7B" w:rsidP="00807D25">
            <w:pPr>
              <w:jc w:val="both"/>
            </w:pPr>
            <w:r w:rsidRPr="00B55C76">
              <w:rPr>
                <w:rFonts w:ascii="Arial" w:hAnsi="Arial" w:cs="Arial"/>
                <w:bCs/>
                <w:lang w:eastAsia="ja-JP"/>
              </w:rPr>
              <w:t>- Si vous ne pouvez fournir un PC sous W11 Pro merci d’indiquer la version fournie</w:t>
            </w:r>
            <w:r>
              <w:rPr>
                <w:rFonts w:ascii="Arial" w:hAnsi="Arial" w:cs="Arial"/>
                <w:bCs/>
                <w:color w:val="215E99"/>
                <w:lang w:eastAsia="ja-JP"/>
              </w:rPr>
              <w:t>.</w:t>
            </w:r>
          </w:p>
          <w:p w14:paraId="27CF0BBD" w14:textId="77777777" w:rsidR="00172C7B" w:rsidRDefault="00172C7B" w:rsidP="00807D25">
            <w:pPr>
              <w:jc w:val="both"/>
            </w:pPr>
          </w:p>
          <w:p w14:paraId="4D021372" w14:textId="77777777" w:rsidR="00172C7B" w:rsidRDefault="00172C7B" w:rsidP="00807D25">
            <w:pPr>
              <w:jc w:val="both"/>
              <w:rPr>
                <w:rFonts w:ascii="Arial" w:hAnsi="Arial" w:cs="Arial"/>
                <w:bCs/>
                <w:color w:val="FF0000"/>
                <w:lang w:eastAsia="ja-JP"/>
              </w:rPr>
            </w:pPr>
          </w:p>
        </w:tc>
      </w:tr>
      <w:tr w:rsidR="00172C7B" w14:paraId="1D40D234" w14:textId="77777777" w:rsidTr="00807D25">
        <w:trPr>
          <w:trHeight w:val="3105"/>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4DB6D79" w14:textId="77777777" w:rsidR="00172C7B" w:rsidRDefault="00172C7B" w:rsidP="00807D25">
            <w:pPr>
              <w:spacing w:line="256" w:lineRule="auto"/>
              <w:jc w:val="both"/>
            </w:pPr>
            <w:r w:rsidRPr="00BF65EC">
              <w:rPr>
                <w:rFonts w:ascii="Arial" w:eastAsia="Arial" w:hAnsi="Arial" w:cs="Arial"/>
                <w:lang w:eastAsia="ja-JP"/>
              </w:rPr>
              <w:lastRenderedPageBreak/>
              <w:t>Suite logicielle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41038403" w14:textId="77777777" w:rsidR="00172C7B" w:rsidRDefault="00172C7B" w:rsidP="00807D25">
            <w:pPr>
              <w:snapToGrid w:val="0"/>
              <w:jc w:val="both"/>
              <w:rPr>
                <w:rFonts w:ascii="Arial" w:eastAsia="Arial" w:hAnsi="Arial" w:cs="Arial"/>
                <w:bCs/>
                <w:color w:val="215E99"/>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3EEC44C0" w14:textId="77777777" w:rsidR="00172C7B" w:rsidRPr="00B55C76" w:rsidRDefault="00172C7B" w:rsidP="00807D25">
            <w:pPr>
              <w:jc w:val="both"/>
              <w:rPr>
                <w:rFonts w:ascii="Arial" w:hAnsi="Arial" w:cs="Arial"/>
                <w:lang w:eastAsia="ja-JP"/>
              </w:rPr>
            </w:pPr>
            <w:r w:rsidRPr="00B55C76">
              <w:rPr>
                <w:rFonts w:ascii="Arial" w:hAnsi="Arial" w:cs="Arial"/>
                <w:lang w:eastAsia="ja-JP"/>
              </w:rPr>
              <w:t>- Nombre et nature des logiciels fournis (à décrire).</w:t>
            </w:r>
          </w:p>
          <w:p w14:paraId="0916558A" w14:textId="21679F10" w:rsidR="00172C7B" w:rsidRPr="00B55C76" w:rsidRDefault="00172C7B" w:rsidP="00807D25">
            <w:pPr>
              <w:jc w:val="both"/>
              <w:rPr>
                <w:rFonts w:ascii="Arial" w:hAnsi="Arial" w:cs="Arial"/>
                <w:lang w:eastAsia="ja-JP"/>
              </w:rPr>
            </w:pPr>
            <w:r w:rsidRPr="00B55C76">
              <w:rPr>
                <w:rFonts w:ascii="Arial" w:hAnsi="Arial" w:cs="Arial"/>
                <w:lang w:eastAsia="ja-JP"/>
              </w:rPr>
              <w:t>-</w:t>
            </w:r>
            <w:r w:rsidR="002F4CE1">
              <w:rPr>
                <w:rFonts w:ascii="Arial" w:hAnsi="Arial" w:cs="Arial"/>
                <w:lang w:eastAsia="ja-JP"/>
              </w:rPr>
              <w:t xml:space="preserve"> </w:t>
            </w:r>
            <w:r w:rsidRPr="00B55C76">
              <w:rPr>
                <w:rFonts w:ascii="Arial" w:hAnsi="Arial" w:cs="Arial"/>
                <w:lang w:eastAsia="ja-JP"/>
              </w:rPr>
              <w:t>Modularité des logiciels (personnalisation des interfaces, possibilité de scripter certaines étapes, d’appeler des macros, d’en créer, préciser le type de langage utilisé)</w:t>
            </w:r>
          </w:p>
          <w:p w14:paraId="38DC562A" w14:textId="77777777" w:rsidR="00172C7B" w:rsidRPr="00B55C76" w:rsidRDefault="00172C7B" w:rsidP="00807D25">
            <w:pPr>
              <w:jc w:val="both"/>
            </w:pPr>
            <w:r>
              <w:rPr>
                <w:rFonts w:ascii="Arial" w:hAnsi="Arial" w:cs="Arial"/>
                <w:color w:val="215E99"/>
                <w:lang w:eastAsia="ja-JP"/>
              </w:rPr>
              <w:t xml:space="preserve">- </w:t>
            </w:r>
            <w:r w:rsidRPr="00B55C76">
              <w:rPr>
                <w:rFonts w:ascii="Arial" w:hAnsi="Arial" w:cs="Arial"/>
                <w:lang w:eastAsia="ja-JP"/>
              </w:rPr>
              <w:t>Licences : nombre, type (propriétaire/libre, open source, mono poste, multipostes), licence en dure sur le poste ou via jeton. Pour ce dernier préciser le nombre de jetons simultanés fournis.</w:t>
            </w:r>
          </w:p>
          <w:p w14:paraId="77E26A96" w14:textId="77777777" w:rsidR="00172C7B" w:rsidRPr="00B55C76" w:rsidRDefault="00172C7B" w:rsidP="00807D25">
            <w:pPr>
              <w:jc w:val="both"/>
              <w:rPr>
                <w:rFonts w:ascii="Arial" w:hAnsi="Arial" w:cs="Arial"/>
                <w:lang w:eastAsia="ja-JP"/>
              </w:rPr>
            </w:pPr>
            <w:r w:rsidRPr="00B55C76">
              <w:rPr>
                <w:rFonts w:ascii="Arial" w:hAnsi="Arial" w:cs="Arial"/>
                <w:lang w:eastAsia="ja-JP"/>
              </w:rPr>
              <w:t>- Mise à jour des logiciels : fréquence, durée, coût, modalités de mises à jour (clefs, téléchargement, accès permanent). Indiquez également les</w:t>
            </w:r>
            <w:r w:rsidRPr="00B55C76">
              <w:rPr>
                <w:rFonts w:ascii="Arial" w:hAnsi="Arial" w:cs="Arial"/>
                <w:bCs/>
                <w:lang w:eastAsia="ja-JP"/>
              </w:rPr>
              <w:t xml:space="preserve"> modalités de mise à jour logicielle lors de l’évolution du système d’exploitation.</w:t>
            </w:r>
          </w:p>
          <w:p w14:paraId="441FFAD2" w14:textId="77777777" w:rsidR="00172C7B" w:rsidRPr="00B55C76" w:rsidRDefault="00172C7B" w:rsidP="00807D25">
            <w:pPr>
              <w:jc w:val="both"/>
              <w:rPr>
                <w:rFonts w:ascii="Arial" w:hAnsi="Arial" w:cs="Arial"/>
                <w:bCs/>
                <w:lang w:eastAsia="ja-JP"/>
              </w:rPr>
            </w:pPr>
            <w:r w:rsidRPr="00B55C76">
              <w:rPr>
                <w:rFonts w:ascii="Arial" w:hAnsi="Arial" w:cs="Arial"/>
                <w:lang w:eastAsia="ja-JP"/>
              </w:rPr>
              <w:t>- Format de fichiers (ouverts/propriétaires) et modalités de conversion vers des formats ouverts.</w:t>
            </w:r>
          </w:p>
          <w:p w14:paraId="2E74C71C" w14:textId="4784856A" w:rsidR="00172C7B" w:rsidRPr="006A1BB3" w:rsidRDefault="00172C7B" w:rsidP="00807D25">
            <w:pPr>
              <w:jc w:val="both"/>
            </w:pPr>
            <w:r w:rsidRPr="00B55C76">
              <w:rPr>
                <w:rFonts w:ascii="Arial" w:hAnsi="Arial" w:cs="Arial"/>
                <w:bCs/>
                <w:lang w:eastAsia="ja-JP"/>
              </w:rPr>
              <w:t>- Précisez si le logiciel est multi-utilisateur/multisessions. Dans le cas contraire préciser si la session à utiliser doit être en administrateur.</w:t>
            </w:r>
          </w:p>
          <w:p w14:paraId="510739CA" w14:textId="77777777" w:rsidR="00172C7B" w:rsidRDefault="00172C7B" w:rsidP="00807D25">
            <w:pPr>
              <w:jc w:val="both"/>
              <w:rPr>
                <w:rFonts w:ascii="Arial" w:hAnsi="Arial" w:cs="Arial"/>
                <w:bCs/>
                <w:color w:val="215E99"/>
                <w:lang w:eastAsia="ja-JP"/>
              </w:rPr>
            </w:pPr>
          </w:p>
        </w:tc>
      </w:tr>
    </w:tbl>
    <w:p w14:paraId="76B24A90" w14:textId="6421BC63" w:rsidR="00172C7B" w:rsidRDefault="00172C7B" w:rsidP="007C6CD5">
      <w:pPr>
        <w:jc w:val="both"/>
        <w:rPr>
          <w:rFonts w:ascii="Arial" w:hAnsi="Arial" w:cs="Arial"/>
          <w:b/>
          <w:bCs/>
          <w:color w:val="215E99"/>
          <w:lang w:eastAsia="ja-JP"/>
        </w:rPr>
      </w:pPr>
    </w:p>
    <w:p w14:paraId="093CD985" w14:textId="77777777" w:rsidR="00172C7B" w:rsidRDefault="00172C7B" w:rsidP="006454D0">
      <w:pPr>
        <w:jc w:val="both"/>
        <w:rPr>
          <w:rFonts w:ascii="Arial" w:hAnsi="Arial" w:cs="Arial"/>
          <w:b/>
          <w:u w:val="single"/>
        </w:rPr>
      </w:pPr>
    </w:p>
    <w:p w14:paraId="2565754E" w14:textId="77777777" w:rsidR="00794639" w:rsidRDefault="00794639" w:rsidP="006454D0">
      <w:pPr>
        <w:jc w:val="both"/>
        <w:rPr>
          <w:rFonts w:ascii="Arial" w:hAnsi="Arial" w:cs="Arial"/>
          <w:b/>
          <w:u w:val="single"/>
        </w:rPr>
      </w:pPr>
    </w:p>
    <w:p w14:paraId="4052064E" w14:textId="77777777" w:rsidR="006454D0" w:rsidRDefault="006454D0" w:rsidP="006454D0">
      <w:pPr>
        <w:jc w:val="both"/>
        <w:rPr>
          <w:rFonts w:ascii="Arial" w:hAnsi="Arial" w:cs="Arial"/>
          <w:b/>
          <w:u w:val="single"/>
        </w:rPr>
      </w:pPr>
      <w:r>
        <w:rPr>
          <w:rFonts w:ascii="Arial" w:hAnsi="Arial" w:cs="Arial"/>
          <w:b/>
          <w:u w:val="single"/>
        </w:rPr>
        <w:t>Accessoires</w:t>
      </w:r>
    </w:p>
    <w:p w14:paraId="25C8B76D" w14:textId="77777777" w:rsidR="006454D0" w:rsidRDefault="006454D0" w:rsidP="006454D0">
      <w:pPr>
        <w:jc w:val="both"/>
        <w:rPr>
          <w:rFonts w:ascii="Arial" w:hAnsi="Arial" w:cs="Arial"/>
        </w:rPr>
      </w:pPr>
    </w:p>
    <w:p w14:paraId="2031A951" w14:textId="4749F5F4" w:rsidR="006454D0" w:rsidRPr="00C15992" w:rsidRDefault="00C15992" w:rsidP="006454D0">
      <w:pPr>
        <w:jc w:val="both"/>
        <w:rPr>
          <w:rFonts w:ascii="Arial" w:hAnsi="Arial" w:cs="Arial"/>
          <w:i/>
          <w:iCs/>
        </w:rPr>
      </w:pPr>
      <w:r w:rsidRPr="00C15992">
        <w:rPr>
          <w:rFonts w:ascii="Arial" w:hAnsi="Arial" w:cs="Arial"/>
          <w:i/>
          <w:iCs/>
        </w:rPr>
        <w:t>Néant</w:t>
      </w:r>
    </w:p>
    <w:p w14:paraId="2C393E4D" w14:textId="77777777" w:rsidR="006454D0" w:rsidRDefault="006454D0" w:rsidP="006454D0">
      <w:pPr>
        <w:jc w:val="both"/>
        <w:rPr>
          <w:rFonts w:ascii="Arial" w:hAnsi="Arial" w:cs="Arial"/>
        </w:rPr>
      </w:pPr>
    </w:p>
    <w:p w14:paraId="2B17DA74" w14:textId="77777777" w:rsidR="006454D0" w:rsidRDefault="006454D0" w:rsidP="006454D0">
      <w:pPr>
        <w:jc w:val="both"/>
        <w:rPr>
          <w:rFonts w:ascii="Arial" w:hAnsi="Arial" w:cs="Arial"/>
          <w:b/>
          <w:u w:val="single"/>
        </w:rPr>
      </w:pPr>
    </w:p>
    <w:p w14:paraId="4D245CBF" w14:textId="1969DAC2" w:rsidR="006454D0" w:rsidRDefault="006454D0" w:rsidP="006454D0">
      <w:pPr>
        <w:jc w:val="both"/>
        <w:rPr>
          <w:rFonts w:ascii="Arial" w:hAnsi="Arial" w:cs="Arial"/>
          <w:i/>
        </w:rPr>
      </w:pPr>
      <w:r>
        <w:rPr>
          <w:rFonts w:ascii="Arial" w:hAnsi="Arial" w:cs="Arial"/>
          <w:b/>
          <w:u w:val="single"/>
        </w:rPr>
        <w:t xml:space="preserve">Prestation supplémentaires obligatoires </w:t>
      </w:r>
    </w:p>
    <w:p w14:paraId="0706E59B" w14:textId="77777777" w:rsidR="006454D0" w:rsidRDefault="006454D0" w:rsidP="006454D0">
      <w:pPr>
        <w:jc w:val="both"/>
        <w:rPr>
          <w:rFonts w:ascii="Arial" w:hAnsi="Arial" w:cs="Arial"/>
          <w:i/>
        </w:rPr>
      </w:pPr>
    </w:p>
    <w:p w14:paraId="41206ADE" w14:textId="52B07B20" w:rsidR="006454D0" w:rsidRDefault="00C15992" w:rsidP="006454D0">
      <w:pPr>
        <w:jc w:val="both"/>
        <w:rPr>
          <w:rFonts w:ascii="Arial" w:hAnsi="Arial" w:cs="Arial"/>
          <w:i/>
        </w:rPr>
      </w:pPr>
      <w:r>
        <w:rPr>
          <w:rFonts w:ascii="Arial" w:hAnsi="Arial" w:cs="Arial"/>
          <w:i/>
        </w:rPr>
        <w:t>Néant</w:t>
      </w:r>
    </w:p>
    <w:p w14:paraId="13B096C0" w14:textId="77777777" w:rsidR="006454D0" w:rsidRDefault="006454D0" w:rsidP="006454D0">
      <w:pPr>
        <w:jc w:val="both"/>
        <w:rPr>
          <w:rFonts w:ascii="Arial" w:hAnsi="Arial" w:cs="Arial"/>
          <w:i/>
        </w:rPr>
      </w:pPr>
    </w:p>
    <w:p w14:paraId="7893FDE4" w14:textId="4AF1FA13" w:rsidR="006454D0" w:rsidRDefault="006454D0" w:rsidP="006454D0">
      <w:pPr>
        <w:jc w:val="both"/>
        <w:rPr>
          <w:rFonts w:ascii="Arial" w:hAnsi="Arial" w:cs="Arial"/>
          <w:i/>
        </w:rPr>
      </w:pPr>
      <w:r>
        <w:rPr>
          <w:rFonts w:ascii="Arial" w:hAnsi="Arial" w:cs="Arial"/>
          <w:b/>
          <w:u w:val="single"/>
        </w:rPr>
        <w:t>Prestation supplémentaires éventuelles</w:t>
      </w:r>
    </w:p>
    <w:p w14:paraId="6080123B" w14:textId="77777777" w:rsidR="006454D0" w:rsidRDefault="006454D0" w:rsidP="006454D0">
      <w:pPr>
        <w:jc w:val="both"/>
        <w:rPr>
          <w:rFonts w:ascii="Arial" w:hAnsi="Arial" w:cs="Arial"/>
          <w:i/>
        </w:rPr>
      </w:pPr>
    </w:p>
    <w:p w14:paraId="2C484BC2" w14:textId="54A86FA2" w:rsidR="006454D0" w:rsidRPr="00AF36B5" w:rsidRDefault="006A4B3E" w:rsidP="006454D0">
      <w:pPr>
        <w:jc w:val="both"/>
        <w:rPr>
          <w:rFonts w:ascii="Arial" w:hAnsi="Arial" w:cs="Arial"/>
          <w:iCs/>
        </w:rPr>
      </w:pPr>
      <w:r w:rsidRPr="00AF36B5">
        <w:rPr>
          <w:rFonts w:ascii="Arial" w:hAnsi="Arial" w:cs="Arial"/>
          <w:iCs/>
        </w:rPr>
        <w:t>Néant</w:t>
      </w:r>
    </w:p>
    <w:p w14:paraId="6C8F21A6" w14:textId="77777777" w:rsidR="006454D0" w:rsidRDefault="006454D0" w:rsidP="006454D0">
      <w:pPr>
        <w:jc w:val="both"/>
        <w:rPr>
          <w:rFonts w:ascii="Arial" w:hAnsi="Arial" w:cs="Arial"/>
          <w:i/>
        </w:rPr>
      </w:pPr>
    </w:p>
    <w:p w14:paraId="4A0AC4C8" w14:textId="77777777" w:rsidR="006454D0" w:rsidRDefault="006454D0" w:rsidP="006454D0">
      <w:pPr>
        <w:jc w:val="both"/>
        <w:rPr>
          <w:rFonts w:ascii="Arial" w:hAnsi="Arial" w:cs="Arial"/>
        </w:rPr>
      </w:pPr>
    </w:p>
    <w:p w14:paraId="1A2C00A7" w14:textId="6D04A1CC" w:rsidR="006454D0" w:rsidRDefault="006454D0" w:rsidP="006454D0">
      <w:pPr>
        <w:jc w:val="both"/>
        <w:rPr>
          <w:rFonts w:ascii="Arial" w:hAnsi="Arial" w:cs="Arial"/>
        </w:rPr>
      </w:pPr>
      <w:r>
        <w:rPr>
          <w:rFonts w:ascii="Arial" w:hAnsi="Arial" w:cs="Arial"/>
          <w:b/>
          <w:u w:val="single"/>
        </w:rPr>
        <w:t xml:space="preserve">Particularités des lieux </w:t>
      </w:r>
      <w:proofErr w:type="gramStart"/>
      <w:r>
        <w:rPr>
          <w:rFonts w:ascii="Arial" w:hAnsi="Arial" w:cs="Arial"/>
          <w:b/>
          <w:u w:val="single"/>
        </w:rPr>
        <w:t xml:space="preserve">d’installation </w:t>
      </w:r>
      <w:r>
        <w:rPr>
          <w:rFonts w:ascii="Arial" w:hAnsi="Arial" w:cs="Arial"/>
        </w:rPr>
        <w:t> :</w:t>
      </w:r>
      <w:proofErr w:type="gramEnd"/>
    </w:p>
    <w:p w14:paraId="1D7E261F" w14:textId="53490B00" w:rsidR="006454D0" w:rsidRDefault="006454D0" w:rsidP="006454D0">
      <w:pPr>
        <w:jc w:val="both"/>
        <w:rPr>
          <w:rFonts w:ascii="Arial" w:hAnsi="Arial" w:cs="Arial"/>
        </w:rPr>
      </w:pPr>
    </w:p>
    <w:p w14:paraId="0662DED6" w14:textId="77777777" w:rsidR="00055A5E" w:rsidRPr="00055A5E" w:rsidRDefault="00055A5E" w:rsidP="00055A5E">
      <w:pPr>
        <w:jc w:val="both"/>
        <w:rPr>
          <w:rFonts w:ascii="Arial" w:hAnsi="Arial" w:cs="Arial"/>
        </w:rPr>
      </w:pPr>
      <w:r w:rsidRPr="00055A5E">
        <w:rPr>
          <w:rFonts w:ascii="Arial" w:hAnsi="Arial" w:cs="Arial"/>
        </w:rPr>
        <w:t xml:space="preserve">Le lieu de l’installation se situe dans le bâtiment Gabriel, UFR SVTE, 6 boulevard Gabriel, 21000 DIJON. La salle accueillant le dispositif complet se situe au troisième étage du bâtiment. L’accès par ascenseur est possible. </w:t>
      </w:r>
    </w:p>
    <w:p w14:paraId="0B892445" w14:textId="77777777" w:rsidR="006454D0" w:rsidRDefault="006454D0" w:rsidP="006454D0">
      <w:pPr>
        <w:jc w:val="both"/>
        <w:rPr>
          <w:rFonts w:ascii="Arial" w:hAnsi="Arial" w:cs="Arial"/>
        </w:rPr>
      </w:pPr>
    </w:p>
    <w:p w14:paraId="2741169A" w14:textId="77777777" w:rsidR="006454D0" w:rsidRDefault="006454D0" w:rsidP="006454D0">
      <w:pPr>
        <w:rPr>
          <w:rFonts w:ascii="Arial" w:hAnsi="Arial" w:cs="Arial"/>
          <w:b/>
          <w:u w:val="single"/>
        </w:rPr>
      </w:pPr>
      <w:r>
        <w:rPr>
          <w:rFonts w:ascii="Arial" w:hAnsi="Arial" w:cs="Arial"/>
          <w:b/>
          <w:u w:val="single"/>
        </w:rPr>
        <w:t>Documentation demandée à l’appui de l’offre</w:t>
      </w:r>
    </w:p>
    <w:p w14:paraId="070CD9E1" w14:textId="77777777" w:rsidR="006454D0" w:rsidRDefault="006454D0" w:rsidP="006454D0">
      <w:pPr>
        <w:rPr>
          <w:rFonts w:ascii="Arial" w:hAnsi="Arial" w:cs="Arial"/>
        </w:rPr>
      </w:pPr>
    </w:p>
    <w:p w14:paraId="130F4E9A" w14:textId="77777777" w:rsidR="006454D0" w:rsidRDefault="006454D0" w:rsidP="006454D0">
      <w:pPr>
        <w:jc w:val="both"/>
        <w:rPr>
          <w:rFonts w:ascii="Arial" w:hAnsi="Arial" w:cs="Arial"/>
        </w:rPr>
      </w:pPr>
      <w:r>
        <w:rPr>
          <w:rFonts w:ascii="Arial" w:hAnsi="Arial" w:cs="Arial"/>
        </w:rPr>
        <w:t>Tous les systèmes seront livrés avec une documentation d’utilisation et d’entretien en Anglais et/ou en Français sur support papier.</w:t>
      </w:r>
    </w:p>
    <w:p w14:paraId="1A359B9C" w14:textId="77777777" w:rsidR="006454D0" w:rsidRDefault="006454D0" w:rsidP="006454D0">
      <w:pPr>
        <w:jc w:val="both"/>
        <w:rPr>
          <w:rFonts w:ascii="Arial" w:hAnsi="Arial" w:cs="Arial"/>
        </w:rPr>
      </w:pPr>
    </w:p>
    <w:p w14:paraId="159F6373" w14:textId="77777777" w:rsidR="006454D0" w:rsidRDefault="006454D0" w:rsidP="006454D0">
      <w:pPr>
        <w:jc w:val="both"/>
        <w:rPr>
          <w:rFonts w:ascii="Arial" w:hAnsi="Arial" w:cs="Arial"/>
        </w:rPr>
      </w:pPr>
    </w:p>
    <w:p w14:paraId="1EB6F9F6" w14:textId="77777777" w:rsidR="006454D0" w:rsidRDefault="006454D0" w:rsidP="006454D0">
      <w:pPr>
        <w:jc w:val="both"/>
        <w:rPr>
          <w:rFonts w:ascii="Arial" w:hAnsi="Arial" w:cs="Arial"/>
          <w:b/>
          <w:u w:val="single"/>
        </w:rPr>
      </w:pPr>
      <w:r>
        <w:rPr>
          <w:rFonts w:ascii="Arial" w:hAnsi="Arial" w:cs="Arial"/>
          <w:b/>
          <w:u w:val="single"/>
        </w:rPr>
        <w:t>Formation :</w:t>
      </w:r>
    </w:p>
    <w:p w14:paraId="6CA01B45" w14:textId="77777777" w:rsidR="006454D0" w:rsidRDefault="006454D0" w:rsidP="006454D0">
      <w:pPr>
        <w:ind w:right="-1"/>
        <w:jc w:val="both"/>
        <w:rPr>
          <w:rFonts w:ascii="Arial" w:hAnsi="Arial" w:cs="Arial"/>
        </w:rPr>
      </w:pPr>
    </w:p>
    <w:p w14:paraId="55431C27" w14:textId="77777777" w:rsidR="006454D0" w:rsidRDefault="006454D0" w:rsidP="006454D0">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0A9BE833" w14:textId="77777777" w:rsidR="006454D0" w:rsidRDefault="006454D0" w:rsidP="006454D0">
      <w:pPr>
        <w:ind w:right="-1"/>
        <w:jc w:val="both"/>
        <w:rPr>
          <w:rFonts w:ascii="Arial" w:hAnsi="Arial" w:cs="Arial"/>
        </w:rPr>
      </w:pPr>
    </w:p>
    <w:p w14:paraId="00039794" w14:textId="0995DDBE" w:rsidR="006454D0" w:rsidRPr="004E60D1" w:rsidRDefault="00EB5898" w:rsidP="004E60D1">
      <w:pPr>
        <w:jc w:val="both"/>
        <w:rPr>
          <w:rFonts w:ascii="Arial" w:hAnsi="Arial" w:cs="Arial"/>
          <w:bCs/>
          <w:lang w:eastAsia="ja-JP"/>
        </w:rPr>
      </w:pPr>
      <w:r w:rsidRPr="00EB5898">
        <w:rPr>
          <w:rFonts w:ascii="Arial" w:hAnsi="Arial" w:cs="Arial"/>
          <w:bCs/>
          <w:lang w:eastAsia="ja-JP"/>
        </w:rPr>
        <w:t xml:space="preserve">Le nombre standard de jours de formation inclus dans l’offre et son(ses) contenu(s) sont à détailler. Il est demandé d’indiquer le nombre maximum de personnes pouvant être formées pour la(les) session(s) proposée(s). Enfin, indiquer si d’autres formations sont possibles sur demande particulière et à quel prix. </w:t>
      </w:r>
    </w:p>
    <w:p w14:paraId="24DABD38" w14:textId="77777777" w:rsidR="006454D0" w:rsidRDefault="006454D0" w:rsidP="006454D0">
      <w:pPr>
        <w:jc w:val="both"/>
        <w:rPr>
          <w:rFonts w:ascii="Arial" w:hAnsi="Arial" w:cs="Arial"/>
          <w:b/>
          <w:sz w:val="24"/>
          <w:szCs w:val="24"/>
          <w:u w:val="single"/>
        </w:rPr>
      </w:pPr>
    </w:p>
    <w:p w14:paraId="7699C683" w14:textId="15E974A2" w:rsidR="006454D0" w:rsidRDefault="006454D0" w:rsidP="006454D0">
      <w:pPr>
        <w:jc w:val="both"/>
        <w:rPr>
          <w:rFonts w:ascii="Arial" w:hAnsi="Arial" w:cs="Arial"/>
          <w:b/>
          <w:u w:val="single"/>
        </w:rPr>
      </w:pPr>
      <w:bookmarkStart w:id="3" w:name="_Toc146428726"/>
      <w:r>
        <w:rPr>
          <w:rFonts w:ascii="Arial" w:hAnsi="Arial" w:cs="Arial"/>
          <w:b/>
          <w:u w:val="single"/>
        </w:rPr>
        <w:t>Garantie</w:t>
      </w:r>
      <w:bookmarkEnd w:id="3"/>
      <w:r w:rsidR="00202C36">
        <w:rPr>
          <w:rFonts w:ascii="Arial" w:hAnsi="Arial" w:cs="Arial"/>
          <w:b/>
          <w:u w:val="single"/>
        </w:rPr>
        <w:t xml:space="preserve"> et service après-vente</w:t>
      </w:r>
      <w:r>
        <w:rPr>
          <w:rFonts w:ascii="Arial" w:hAnsi="Arial" w:cs="Arial"/>
          <w:b/>
          <w:u w:val="single"/>
        </w:rPr>
        <w:t> :</w:t>
      </w:r>
    </w:p>
    <w:p w14:paraId="04618DF6" w14:textId="77777777" w:rsidR="006454D0" w:rsidRDefault="006454D0" w:rsidP="006454D0">
      <w:pPr>
        <w:spacing w:line="260" w:lineRule="exact"/>
        <w:jc w:val="both"/>
        <w:rPr>
          <w:rFonts w:ascii="Arial" w:hAnsi="Arial" w:cs="Arial"/>
          <w:sz w:val="24"/>
          <w:szCs w:val="24"/>
        </w:rPr>
      </w:pPr>
    </w:p>
    <w:p w14:paraId="2D8FC3B3" w14:textId="6805EFFE" w:rsidR="006454D0" w:rsidRDefault="006454D0" w:rsidP="006454D0">
      <w:pPr>
        <w:spacing w:line="260" w:lineRule="exact"/>
        <w:jc w:val="both"/>
        <w:rPr>
          <w:rFonts w:ascii="Arial" w:hAnsi="Arial" w:cs="Arial"/>
        </w:rPr>
      </w:pPr>
      <w:r>
        <w:rPr>
          <w:rFonts w:ascii="Arial" w:hAnsi="Arial" w:cs="Arial"/>
        </w:rPr>
        <w:t xml:space="preserve">Les matériels sont garantis au moins </w:t>
      </w:r>
      <w:r w:rsidR="004E60D1">
        <w:rPr>
          <w:rFonts w:ascii="Arial" w:hAnsi="Arial" w:cs="Arial"/>
        </w:rPr>
        <w:t>3</w:t>
      </w:r>
      <w:r>
        <w:rPr>
          <w:rFonts w:ascii="Arial" w:hAnsi="Arial" w:cs="Arial"/>
        </w:rPr>
        <w:t xml:space="preserve"> an</w:t>
      </w:r>
      <w:r w:rsidR="00202C36">
        <w:rPr>
          <w:rFonts w:ascii="Arial" w:hAnsi="Arial" w:cs="Arial"/>
        </w:rPr>
        <w:t>s</w:t>
      </w:r>
      <w:r>
        <w:rPr>
          <w:rFonts w:ascii="Arial" w:hAnsi="Arial" w:cs="Arial"/>
        </w:rPr>
        <w:t xml:space="preserve"> </w:t>
      </w:r>
      <w:proofErr w:type="gramStart"/>
      <w:r>
        <w:rPr>
          <w:rFonts w:ascii="Arial" w:hAnsi="Arial" w:cs="Arial"/>
        </w:rPr>
        <w:t>pièces,  main</w:t>
      </w:r>
      <w:proofErr w:type="gramEnd"/>
      <w:r>
        <w:rPr>
          <w:rFonts w:ascii="Arial" w:hAnsi="Arial" w:cs="Arial"/>
        </w:rPr>
        <w:t xml:space="preserve"> d’œuvre et déplacements à compter de leur admission.  </w:t>
      </w:r>
    </w:p>
    <w:p w14:paraId="238C9C8B" w14:textId="645E58D6" w:rsidR="004E60D1" w:rsidRDefault="004E60D1" w:rsidP="006454D0">
      <w:pPr>
        <w:spacing w:line="260" w:lineRule="exact"/>
        <w:jc w:val="both"/>
        <w:rPr>
          <w:rFonts w:ascii="Arial" w:hAnsi="Arial" w:cs="Arial"/>
        </w:rPr>
      </w:pPr>
    </w:p>
    <w:p w14:paraId="4344B296" w14:textId="77777777" w:rsidR="004E60D1" w:rsidRPr="004E60D1" w:rsidRDefault="004E60D1" w:rsidP="004E60D1">
      <w:pPr>
        <w:jc w:val="both"/>
        <w:rPr>
          <w:rFonts w:ascii="Arial" w:hAnsi="Arial" w:cs="Arial"/>
          <w:bCs/>
          <w:lang w:eastAsia="ja-JP"/>
        </w:rPr>
      </w:pPr>
      <w:r w:rsidRPr="004E60D1">
        <w:rPr>
          <w:rFonts w:ascii="Arial" w:hAnsi="Arial" w:cs="Arial"/>
          <w:bCs/>
          <w:lang w:eastAsia="ja-JP"/>
        </w:rPr>
        <w:t xml:space="preserve">La durée de la garantie devra être mentionnée ainsi que la possibilité ou non d’étendre cette garantie. Une garantie de 3 ans est souhaitée. Les formules possibles, les coûts associés et les conditions particulières des contrats de maintenance seront détaillés et devront mentionner la fréquence et le coût de remplacement des pièces importantes (caméra, objectifs, platine, </w:t>
      </w:r>
      <w:proofErr w:type="gramStart"/>
      <w:r w:rsidRPr="004E60D1">
        <w:rPr>
          <w:rFonts w:ascii="Arial" w:hAnsi="Arial" w:cs="Arial"/>
          <w:bCs/>
          <w:lang w:eastAsia="ja-JP"/>
        </w:rPr>
        <w:t>contrôleur,…</w:t>
      </w:r>
      <w:proofErr w:type="gramEnd"/>
      <w:r w:rsidRPr="004E60D1">
        <w:rPr>
          <w:rFonts w:ascii="Arial" w:hAnsi="Arial" w:cs="Arial"/>
          <w:bCs/>
          <w:lang w:eastAsia="ja-JP"/>
        </w:rPr>
        <w:t xml:space="preserve">). </w:t>
      </w:r>
    </w:p>
    <w:p w14:paraId="3D83EB3A" w14:textId="77777777" w:rsidR="004E60D1" w:rsidRPr="004E60D1" w:rsidRDefault="004E60D1" w:rsidP="004E60D1">
      <w:pPr>
        <w:jc w:val="both"/>
        <w:rPr>
          <w:rFonts w:ascii="Arial" w:hAnsi="Arial" w:cs="Arial"/>
          <w:bCs/>
          <w:lang w:eastAsia="ja-JP"/>
        </w:rPr>
      </w:pPr>
    </w:p>
    <w:p w14:paraId="08E3D588" w14:textId="77777777" w:rsidR="004E60D1" w:rsidRPr="004E60D1" w:rsidRDefault="004E60D1" w:rsidP="004E60D1">
      <w:pPr>
        <w:jc w:val="both"/>
        <w:rPr>
          <w:rFonts w:ascii="Arial" w:hAnsi="Arial" w:cs="Arial"/>
          <w:bCs/>
          <w:lang w:eastAsia="ja-JP"/>
        </w:rPr>
      </w:pPr>
      <w:r w:rsidRPr="004E60D1">
        <w:rPr>
          <w:rFonts w:ascii="Arial" w:hAnsi="Arial" w:cs="Arial"/>
          <w:bCs/>
          <w:lang w:eastAsia="ja-JP"/>
        </w:rPr>
        <w:t xml:space="preserve">Vous prendrez soin de détailler votre service après-vente en évoquant le nombre de personnes dédiées, leur position géographique, les délais moyens de réponse et de remplacement des pièces ainsi que les différents modes d’intervention possibles (déplacement sur site, </w:t>
      </w:r>
      <w:proofErr w:type="spellStart"/>
      <w:r w:rsidRPr="004E60D1">
        <w:rPr>
          <w:rFonts w:ascii="Arial" w:hAnsi="Arial" w:cs="Arial"/>
          <w:bCs/>
          <w:lang w:eastAsia="ja-JP"/>
        </w:rPr>
        <w:t>visio</w:t>
      </w:r>
      <w:proofErr w:type="spellEnd"/>
      <w:r w:rsidRPr="004E60D1">
        <w:rPr>
          <w:rFonts w:ascii="Arial" w:hAnsi="Arial" w:cs="Arial"/>
          <w:bCs/>
          <w:lang w:eastAsia="ja-JP"/>
        </w:rPr>
        <w:t>, prise en main à distance…)</w:t>
      </w:r>
    </w:p>
    <w:p w14:paraId="2783847F" w14:textId="77777777" w:rsidR="004E60D1" w:rsidRPr="004E60D1" w:rsidRDefault="004E60D1" w:rsidP="004E60D1">
      <w:pPr>
        <w:jc w:val="both"/>
        <w:rPr>
          <w:rFonts w:ascii="Arial" w:hAnsi="Arial" w:cs="Arial"/>
          <w:bCs/>
          <w:lang w:eastAsia="ja-JP"/>
        </w:rPr>
      </w:pPr>
    </w:p>
    <w:p w14:paraId="1282E981" w14:textId="170DC0B9" w:rsidR="004E60D1" w:rsidRDefault="00772141" w:rsidP="008A3CF9">
      <w:pPr>
        <w:jc w:val="both"/>
        <w:rPr>
          <w:rFonts w:ascii="Arial" w:hAnsi="Arial" w:cs="Arial"/>
        </w:rPr>
      </w:pPr>
      <w:bookmarkStart w:id="4" w:name="_Hlk222724674"/>
      <w:r>
        <w:rPr>
          <w:rFonts w:ascii="Arial" w:hAnsi="Arial" w:cs="Arial"/>
          <w:bCs/>
          <w:lang w:eastAsia="ja-JP"/>
        </w:rPr>
        <w:t>À des fin</w:t>
      </w:r>
      <w:r w:rsidR="000B59E3">
        <w:rPr>
          <w:rFonts w:ascii="Arial" w:hAnsi="Arial" w:cs="Arial"/>
          <w:bCs/>
          <w:lang w:eastAsia="ja-JP"/>
        </w:rPr>
        <w:t>s</w:t>
      </w:r>
      <w:r>
        <w:rPr>
          <w:rFonts w:ascii="Arial" w:hAnsi="Arial" w:cs="Arial"/>
          <w:bCs/>
          <w:lang w:eastAsia="ja-JP"/>
        </w:rPr>
        <w:t xml:space="preserve"> d’évaluation de l’impact environnemental du dispositif complet</w:t>
      </w:r>
      <w:bookmarkEnd w:id="4"/>
      <w:r w:rsidR="004E60D1" w:rsidRPr="004E60D1">
        <w:rPr>
          <w:rFonts w:ascii="Arial" w:hAnsi="Arial" w:cs="Arial"/>
          <w:bCs/>
          <w:lang w:eastAsia="ja-JP"/>
        </w:rPr>
        <w:t xml:space="preserve">, vous indiquerez précisément les </w:t>
      </w:r>
      <w:r w:rsidR="004E60D1" w:rsidRPr="004E60D1">
        <w:rPr>
          <w:rFonts w:ascii="Arial" w:hAnsi="Arial" w:cs="Arial"/>
          <w:bCs/>
          <w:u w:val="single"/>
          <w:lang w:eastAsia="ja-JP"/>
        </w:rPr>
        <w:t>lieux de production</w:t>
      </w:r>
      <w:r w:rsidR="004E60D1" w:rsidRPr="004E60D1">
        <w:rPr>
          <w:rFonts w:ascii="Arial" w:hAnsi="Arial" w:cs="Arial"/>
          <w:bCs/>
          <w:lang w:eastAsia="ja-JP"/>
        </w:rPr>
        <w:t xml:space="preserve"> et </w:t>
      </w:r>
      <w:r w:rsidR="004E60D1" w:rsidRPr="004E60D1">
        <w:rPr>
          <w:rFonts w:ascii="Arial" w:hAnsi="Arial" w:cs="Arial"/>
          <w:bCs/>
          <w:u w:val="single"/>
          <w:lang w:eastAsia="ja-JP"/>
        </w:rPr>
        <w:t>d’assemblage</w:t>
      </w:r>
      <w:r w:rsidR="004E60D1" w:rsidRPr="004E60D1">
        <w:rPr>
          <w:rFonts w:ascii="Arial" w:hAnsi="Arial" w:cs="Arial"/>
          <w:bCs/>
          <w:lang w:eastAsia="ja-JP"/>
        </w:rPr>
        <w:t xml:space="preserve"> des éléments proposés</w:t>
      </w:r>
      <w:r w:rsidR="005A08CD">
        <w:rPr>
          <w:rFonts w:ascii="Arial" w:hAnsi="Arial" w:cs="Arial"/>
          <w:bCs/>
          <w:lang w:eastAsia="ja-JP"/>
        </w:rPr>
        <w:t xml:space="preserve"> dans l’offre</w:t>
      </w:r>
      <w:r w:rsidR="004E60D1" w:rsidRPr="004E60D1">
        <w:rPr>
          <w:rFonts w:ascii="Arial" w:hAnsi="Arial" w:cs="Arial"/>
          <w:bCs/>
          <w:lang w:eastAsia="ja-JP"/>
        </w:rPr>
        <w:t xml:space="preserve">. </w:t>
      </w: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E433C43"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746BE3A7" w14:textId="77777777" w:rsidR="006454D0" w:rsidRDefault="006454D0" w:rsidP="006454D0">
      <w:pPr>
        <w:rPr>
          <w:rFonts w:ascii="Arial" w:hAnsi="Arial" w:cs="Arial"/>
          <w:b/>
          <w:u w:val="single"/>
        </w:rPr>
      </w:pPr>
    </w:p>
    <w:p w14:paraId="06C1C1B2" w14:textId="4F0CDB5F" w:rsidR="006454D0" w:rsidRDefault="006454D0" w:rsidP="006A4DE8">
      <w:pPr>
        <w:widowControl w:val="0"/>
        <w:spacing w:before="216"/>
        <w:contextualSpacing/>
        <w:jc w:val="both"/>
        <w:rPr>
          <w:rFonts w:ascii="Arial" w:hAnsi="Arial" w:cs="Arial"/>
        </w:rPr>
      </w:pPr>
      <w:r>
        <w:rPr>
          <w:rFonts w:ascii="Arial" w:hAnsi="Arial" w:cs="Arial"/>
        </w:rPr>
        <w:t>Il est conclu pour la période allant de sa date de notification au prestataire jusqu'à l’expiration de la durée de garantie</w:t>
      </w:r>
      <w:r w:rsidR="006A4DE8">
        <w:rPr>
          <w:rFonts w:ascii="Arial" w:hAnsi="Arial" w:cs="Arial"/>
        </w:rPr>
        <w:t xml:space="preserve">, soit une durée de 36 mois. </w:t>
      </w:r>
    </w:p>
    <w:p w14:paraId="3B48B5C3" w14:textId="77777777" w:rsidR="006A4DE8" w:rsidRDefault="006A4DE8" w:rsidP="006A4DE8">
      <w:pPr>
        <w:widowControl w:val="0"/>
        <w:spacing w:before="216"/>
        <w:contextualSpacing/>
        <w:jc w:val="both"/>
        <w:rPr>
          <w:rFonts w:ascii="Arial" w:hAnsi="Arial" w:cs="Arial"/>
        </w:rPr>
      </w:pPr>
    </w:p>
    <w:p w14:paraId="23DE5690" w14:textId="6A602EA7" w:rsidR="006454D0" w:rsidRDefault="006454D0" w:rsidP="006A4DE8">
      <w:pPr>
        <w:suppressAutoHyphens w:val="0"/>
        <w:autoSpaceDE w:val="0"/>
        <w:autoSpaceDN w:val="0"/>
        <w:adjustRightInd w:val="0"/>
        <w:contextualSpacing/>
        <w:jc w:val="both"/>
        <w:rPr>
          <w:rFonts w:ascii="Arial" w:hAnsi="Arial" w:cs="Arial"/>
        </w:rPr>
      </w:pPr>
      <w:r>
        <w:rPr>
          <w:rFonts w:ascii="Arial" w:hAnsi="Arial" w:cs="Arial"/>
        </w:rPr>
        <w:t xml:space="preserve">En tout état de cause, à compter de la notification du marché, le délai contractuel global de réalisation de l’ensemble de la prestation (hors garantie) est celui indiqué </w:t>
      </w:r>
      <w:r w:rsidR="00CE593F">
        <w:rPr>
          <w:rFonts w:ascii="Arial" w:hAnsi="Arial" w:cs="Arial"/>
        </w:rPr>
        <w:t>par le titulaire dans son offre.</w:t>
      </w:r>
    </w:p>
    <w:p w14:paraId="23AB8E1B"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252A8568"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w:t>
      </w:r>
      <w:r w:rsidR="009549B9">
        <w:rPr>
          <w:rFonts w:ascii="Arial" w:hAnsi="Arial" w:cs="Arial"/>
        </w:rPr>
        <w:t>0</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lastRenderedPageBreak/>
        <w:t xml:space="preserve">Par dérogation à l'article 4.1 du CCAG FCS, le marché est constitué par les éléments contractuels énumérés ci-dessous, par ordre de priorité décroissante : </w:t>
      </w:r>
    </w:p>
    <w:p w14:paraId="0DCA411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 xml:space="preserve">Le présent marché et ses éventuelles annexes, dont l'exemplaire original conservé dans les archives de l'université fait </w:t>
      </w:r>
      <w:proofErr w:type="gramStart"/>
      <w:r>
        <w:rPr>
          <w:rFonts w:ascii="Arial" w:hAnsi="Arial" w:cs="Arial"/>
        </w:rPr>
        <w:t>seul foi</w:t>
      </w:r>
      <w:proofErr w:type="gramEnd"/>
      <w:r>
        <w:rPr>
          <w:rFonts w:ascii="Arial" w:hAnsi="Arial" w:cs="Arial"/>
        </w:rPr>
        <w:t>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30BE8701" w:rsidR="00001B4A" w:rsidRDefault="00924BFB" w:rsidP="00001B4A">
      <w:pPr>
        <w:numPr>
          <w:ilvl w:val="0"/>
          <w:numId w:val="10"/>
        </w:numPr>
        <w:rPr>
          <w:rFonts w:ascii="Arial" w:hAnsi="Arial" w:cs="Arial"/>
          <w:b/>
          <w:u w:val="single"/>
        </w:rPr>
      </w:pPr>
      <w:r>
        <w:rPr>
          <w:rFonts w:ascii="Arial" w:hAnsi="Arial" w:cs="Arial"/>
          <w:b/>
          <w:u w:val="single"/>
        </w:rPr>
        <w:t>Exécutions complémentaires</w:t>
      </w:r>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098B3885" w14:textId="77777777" w:rsidR="00675CD8" w:rsidRPr="006757BF" w:rsidRDefault="00675CD8" w:rsidP="00675CD8">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Pr>
          <w:rFonts w:ascii="Arial" w:hAnsi="Arial" w:cs="Arial"/>
          <w:szCs w:val="22"/>
        </w:rPr>
        <w:t xml:space="preserve">. </w:t>
      </w:r>
      <w:r w:rsidRPr="006757BF">
        <w:rPr>
          <w:rFonts w:ascii="Arial" w:hAnsi="Arial" w:cs="Arial"/>
          <w:szCs w:val="22"/>
        </w:rPr>
        <w:t>2122-</w:t>
      </w:r>
      <w:r>
        <w:rPr>
          <w:rFonts w:ascii="Arial" w:hAnsi="Arial" w:cs="Arial"/>
          <w:szCs w:val="22"/>
        </w:rPr>
        <w:t>4 et R. 2122-5 du Code de la commande publique,</w:t>
      </w:r>
      <w:r w:rsidRPr="006757BF">
        <w:rPr>
          <w:rFonts w:ascii="Arial" w:hAnsi="Arial" w:cs="Arial"/>
          <w:szCs w:val="22"/>
        </w:rPr>
        <w:t xml:space="preserve"> sous réserve du respect de la règlementation en la matière.</w:t>
      </w: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108B1BAC"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w:t>
      </w:r>
      <w:r w:rsidR="007A038E">
        <w:rPr>
          <w:rFonts w:ascii="Arial" w:hAnsi="Arial" w:cs="Arial"/>
          <w:b/>
        </w:rPr>
        <w:t xml:space="preserve"> </w:t>
      </w:r>
      <w:r>
        <w:rPr>
          <w:rFonts w:ascii="Arial" w:hAnsi="Arial" w:cs="Arial"/>
          <w:b/>
        </w:rPr>
        <w:t>–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46749256" w14:textId="77777777" w:rsidR="006454D0" w:rsidRDefault="006454D0" w:rsidP="006454D0">
      <w:pPr>
        <w:ind w:firstLine="708"/>
        <w:jc w:val="both"/>
        <w:rPr>
          <w:rFonts w:ascii="Arial" w:hAnsi="Arial" w:cs="Arial"/>
        </w:rPr>
      </w:pPr>
    </w:p>
    <w:p w14:paraId="011ECF2D" w14:textId="0577C007" w:rsidR="006454D0" w:rsidRPr="00962C5D" w:rsidRDefault="006454D0" w:rsidP="00962C5D">
      <w:pPr>
        <w:pStyle w:val="Sansinterligne"/>
        <w:rPr>
          <w:rFonts w:ascii="Arial" w:hAnsi="Arial" w:cs="Arial"/>
          <w:sz w:val="20"/>
          <w:szCs w:val="20"/>
        </w:rPr>
      </w:pPr>
      <w:r w:rsidRPr="007A038E">
        <w:rPr>
          <w:rFonts w:ascii="Arial" w:hAnsi="Arial" w:cs="Arial"/>
          <w:sz w:val="20"/>
          <w:szCs w:val="20"/>
        </w:rPr>
        <w:t xml:space="preserve">Les fournisseurs </w:t>
      </w:r>
      <w:r w:rsidR="001D060B">
        <w:rPr>
          <w:rFonts w:ascii="Arial" w:hAnsi="Arial" w:cs="Arial"/>
          <w:sz w:val="20"/>
          <w:szCs w:val="20"/>
        </w:rPr>
        <w:t xml:space="preserve">ne </w:t>
      </w:r>
      <w:r w:rsidRPr="007A038E">
        <w:rPr>
          <w:rFonts w:ascii="Arial" w:hAnsi="Arial" w:cs="Arial"/>
          <w:sz w:val="20"/>
          <w:szCs w:val="20"/>
        </w:rPr>
        <w:t xml:space="preserve">sont </w:t>
      </w:r>
      <w:r w:rsidR="001D060B">
        <w:rPr>
          <w:rFonts w:ascii="Arial" w:hAnsi="Arial" w:cs="Arial"/>
          <w:sz w:val="20"/>
          <w:szCs w:val="20"/>
        </w:rPr>
        <w:t xml:space="preserve">pas </w:t>
      </w:r>
      <w:r w:rsidRPr="007A038E">
        <w:rPr>
          <w:rFonts w:ascii="Arial" w:hAnsi="Arial" w:cs="Arial"/>
          <w:sz w:val="20"/>
          <w:szCs w:val="20"/>
        </w:rPr>
        <w:t>autorisés à proposer des variantes</w:t>
      </w:r>
      <w:r w:rsidR="007A038E" w:rsidRPr="007A038E">
        <w:rPr>
          <w:rFonts w:ascii="Arial" w:hAnsi="Arial" w:cs="Arial"/>
          <w:sz w:val="20"/>
          <w:szCs w:val="20"/>
        </w:rPr>
        <w:t xml:space="preserve">.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171CD8C7" w:rsidR="006454D0" w:rsidRDefault="006454D0" w:rsidP="006454D0">
      <w:pPr>
        <w:widowControl w:val="0"/>
        <w:autoSpaceDE w:val="0"/>
        <w:jc w:val="both"/>
        <w:rPr>
          <w:rFonts w:ascii="Arial" w:hAnsi="Arial" w:cs="Arial"/>
        </w:rPr>
      </w:pPr>
      <w:r>
        <w:rPr>
          <w:rFonts w:ascii="Arial" w:hAnsi="Arial" w:cs="Arial"/>
        </w:rPr>
        <w:t>Toutefois, conformément à l’article R</w:t>
      </w:r>
      <w:r w:rsidR="00833842">
        <w:rPr>
          <w:rFonts w:ascii="Arial" w:hAnsi="Arial" w:cs="Arial"/>
        </w:rPr>
        <w:t xml:space="preserve">. </w:t>
      </w:r>
      <w:r>
        <w:rPr>
          <w:rFonts w:ascii="Arial" w:hAnsi="Arial" w:cs="Arial"/>
        </w:rPr>
        <w:t xml:space="preserve">2323-4 du </w:t>
      </w:r>
      <w:r w:rsidR="00833842">
        <w:rPr>
          <w:rFonts w:ascii="Arial" w:hAnsi="Arial" w:cs="Arial"/>
        </w:rPr>
        <w:t>C</w:t>
      </w:r>
      <w:r>
        <w:rPr>
          <w:rFonts w:ascii="Arial" w:hAnsi="Arial" w:cs="Arial"/>
        </w:rPr>
        <w:t>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77777777" w:rsidR="006454D0" w:rsidRDefault="006454D0" w:rsidP="006454D0">
      <w:pPr>
        <w:tabs>
          <w:tab w:val="left" w:pos="284"/>
        </w:tabs>
        <w:jc w:val="both"/>
        <w:rPr>
          <w:rFonts w:ascii="Arial" w:hAnsi="Arial" w:cs="Arial"/>
          <w:bCs/>
        </w:rPr>
      </w:pPr>
    </w:p>
    <w:p w14:paraId="4EB93DBB"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64701EAD" w14:textId="1886F1B8" w:rsidR="006454D0" w:rsidRPr="0060534B" w:rsidRDefault="006454D0" w:rsidP="002B653D">
      <w:pPr>
        <w:rPr>
          <w:rFonts w:ascii="Arial" w:hAnsi="Arial" w:cs="Arial"/>
        </w:rPr>
      </w:pPr>
    </w:p>
    <w:p w14:paraId="3C55C749" w14:textId="77777777" w:rsidR="006454D0" w:rsidRPr="0060534B" w:rsidRDefault="006454D0" w:rsidP="006454D0">
      <w:pPr>
        <w:rPr>
          <w:rFonts w:ascii="Arial" w:hAnsi="Arial" w:cs="Arial"/>
          <w:b/>
          <w:color w:val="000000"/>
        </w:rPr>
      </w:pPr>
    </w:p>
    <w:p w14:paraId="1342BF11" w14:textId="77777777" w:rsidR="002B653D" w:rsidRPr="002B653D" w:rsidRDefault="002B653D" w:rsidP="002B653D">
      <w:pPr>
        <w:widowControl w:val="0"/>
        <w:ind w:right="72"/>
        <w:jc w:val="both"/>
        <w:rPr>
          <w:rFonts w:ascii="Arial" w:hAnsi="Arial" w:cs="Arial"/>
          <w:color w:val="000000"/>
        </w:rPr>
      </w:pPr>
      <w:r w:rsidRPr="002B653D">
        <w:rPr>
          <w:rFonts w:ascii="Arial" w:hAnsi="Arial" w:cs="Arial"/>
          <w:color w:val="000000"/>
          <w:szCs w:val="22"/>
        </w:rPr>
        <w:t>Université Bourgogne Europe</w:t>
      </w:r>
    </w:p>
    <w:p w14:paraId="02A8A1E8" w14:textId="77777777" w:rsidR="002B653D" w:rsidRPr="002B653D" w:rsidRDefault="002B653D" w:rsidP="002B653D">
      <w:pPr>
        <w:pStyle w:val="Retraitcorpsdetexte"/>
        <w:tabs>
          <w:tab w:val="left" w:pos="1300"/>
        </w:tabs>
        <w:spacing w:before="60"/>
        <w:rPr>
          <w:rFonts w:ascii="Arial" w:hAnsi="Arial" w:cs="Arial"/>
          <w:color w:val="000000"/>
          <w:sz w:val="20"/>
        </w:rPr>
      </w:pPr>
      <w:r w:rsidRPr="002B653D">
        <w:rPr>
          <w:rFonts w:ascii="Arial" w:hAnsi="Arial" w:cs="Arial"/>
          <w:color w:val="000000"/>
          <w:sz w:val="20"/>
        </w:rPr>
        <w:t xml:space="preserve">UFR SVTE – Laboratoire </w:t>
      </w:r>
      <w:proofErr w:type="spellStart"/>
      <w:r w:rsidRPr="002B653D">
        <w:rPr>
          <w:rFonts w:ascii="Arial" w:hAnsi="Arial" w:cs="Arial"/>
          <w:color w:val="000000"/>
          <w:sz w:val="20"/>
        </w:rPr>
        <w:t>Biogéosciences</w:t>
      </w:r>
      <w:proofErr w:type="spellEnd"/>
    </w:p>
    <w:p w14:paraId="1A57F3A3" w14:textId="77777777" w:rsidR="002B653D" w:rsidRPr="002B653D" w:rsidRDefault="002B653D" w:rsidP="002B653D">
      <w:pPr>
        <w:pStyle w:val="Retraitcorpsdetexte"/>
        <w:tabs>
          <w:tab w:val="left" w:pos="1300"/>
        </w:tabs>
        <w:spacing w:before="60"/>
        <w:rPr>
          <w:rFonts w:ascii="Arial" w:hAnsi="Arial" w:cs="Arial"/>
          <w:color w:val="000000"/>
          <w:sz w:val="20"/>
        </w:rPr>
      </w:pPr>
      <w:r w:rsidRPr="002B653D">
        <w:rPr>
          <w:rFonts w:ascii="Arial" w:hAnsi="Arial" w:cs="Arial"/>
          <w:color w:val="000000"/>
          <w:sz w:val="20"/>
        </w:rPr>
        <w:t>Bâtiment Gabriel</w:t>
      </w:r>
    </w:p>
    <w:p w14:paraId="3B2A6A17" w14:textId="77777777" w:rsidR="002B653D" w:rsidRPr="002B653D" w:rsidRDefault="002B653D" w:rsidP="002B653D">
      <w:pPr>
        <w:pStyle w:val="Retraitcorpsdetexte"/>
        <w:tabs>
          <w:tab w:val="left" w:pos="1300"/>
        </w:tabs>
        <w:spacing w:before="60"/>
        <w:rPr>
          <w:rFonts w:ascii="Arial" w:hAnsi="Arial" w:cs="Arial"/>
          <w:color w:val="000000"/>
          <w:sz w:val="20"/>
        </w:rPr>
      </w:pPr>
      <w:r w:rsidRPr="002B653D">
        <w:rPr>
          <w:rFonts w:ascii="Arial" w:hAnsi="Arial" w:cs="Arial"/>
          <w:color w:val="000000"/>
          <w:sz w:val="20"/>
        </w:rPr>
        <w:t>Salle 307 – 3ème étage aile centrale sud</w:t>
      </w:r>
    </w:p>
    <w:p w14:paraId="6534D5D6" w14:textId="77777777" w:rsidR="002B653D" w:rsidRPr="002B653D" w:rsidRDefault="002B653D" w:rsidP="002B653D">
      <w:pPr>
        <w:pStyle w:val="Retraitcorpsdetexte"/>
        <w:tabs>
          <w:tab w:val="left" w:pos="1300"/>
        </w:tabs>
        <w:spacing w:before="60"/>
        <w:rPr>
          <w:rFonts w:ascii="Arial" w:hAnsi="Arial" w:cs="Arial"/>
          <w:color w:val="000000"/>
          <w:sz w:val="20"/>
        </w:rPr>
      </w:pPr>
      <w:r w:rsidRPr="002B653D">
        <w:rPr>
          <w:rFonts w:ascii="Arial" w:hAnsi="Arial" w:cs="Arial"/>
          <w:color w:val="000000"/>
          <w:sz w:val="20"/>
        </w:rPr>
        <w:lastRenderedPageBreak/>
        <w:t>6 boulevard GABRIEL</w:t>
      </w:r>
    </w:p>
    <w:p w14:paraId="36FC58A5" w14:textId="77777777" w:rsidR="002B653D" w:rsidRDefault="002B653D" w:rsidP="002B653D">
      <w:pPr>
        <w:pStyle w:val="Retraitcorpsdetexte"/>
        <w:tabs>
          <w:tab w:val="left" w:pos="1300"/>
        </w:tabs>
        <w:spacing w:before="60"/>
        <w:rPr>
          <w:rFonts w:ascii="Arial" w:hAnsi="Arial" w:cs="Arial"/>
          <w:i/>
          <w:color w:val="000000"/>
        </w:rPr>
      </w:pPr>
      <w:r w:rsidRPr="002B653D">
        <w:rPr>
          <w:rFonts w:ascii="Arial" w:hAnsi="Arial" w:cs="Arial"/>
          <w:color w:val="000000"/>
          <w:sz w:val="20"/>
        </w:rPr>
        <w:t>21000 DIJON</w:t>
      </w:r>
    </w:p>
    <w:p w14:paraId="41CB1FB3" w14:textId="77777777" w:rsidR="006454D0" w:rsidRPr="0060534B" w:rsidRDefault="006454D0" w:rsidP="006454D0">
      <w:pPr>
        <w:rPr>
          <w:rFonts w:ascii="Arial" w:hAnsi="Arial" w:cs="Arial"/>
          <w:b/>
          <w:color w:val="000000"/>
        </w:rPr>
      </w:pPr>
    </w:p>
    <w:p w14:paraId="288BEA40" w14:textId="77777777" w:rsidR="006454D0" w:rsidRPr="0060534B" w:rsidRDefault="006454D0" w:rsidP="006454D0">
      <w:pPr>
        <w:rPr>
          <w:rFonts w:ascii="Arial" w:hAnsi="Arial" w:cs="Arial"/>
          <w:b/>
          <w:color w:val="000000"/>
        </w:rPr>
      </w:pPr>
    </w:p>
    <w:p w14:paraId="18ECDBBB" w14:textId="33809A98" w:rsidR="006454D0" w:rsidRPr="0060534B" w:rsidRDefault="006454D0" w:rsidP="006454D0">
      <w:pPr>
        <w:numPr>
          <w:ilvl w:val="0"/>
          <w:numId w:val="2"/>
        </w:numPr>
        <w:jc w:val="both"/>
        <w:rPr>
          <w:rFonts w:ascii="Arial" w:hAnsi="Arial" w:cs="Arial"/>
          <w:i/>
          <w:color w:val="808080"/>
        </w:rPr>
      </w:pPr>
      <w:r w:rsidRPr="0060534B">
        <w:rPr>
          <w:rFonts w:ascii="Arial" w:hAnsi="Arial" w:cs="Arial"/>
          <w:b/>
          <w:u w:val="single"/>
        </w:rPr>
        <w:t xml:space="preserve">Date limite de réception des </w:t>
      </w:r>
      <w:proofErr w:type="gramStart"/>
      <w:r w:rsidRPr="0060534B">
        <w:rPr>
          <w:rFonts w:ascii="Arial" w:hAnsi="Arial" w:cs="Arial"/>
          <w:b/>
          <w:u w:val="single"/>
        </w:rPr>
        <w:t>PLIS  par</w:t>
      </w:r>
      <w:proofErr w:type="gramEnd"/>
      <w:r w:rsidRPr="0060534B">
        <w:rPr>
          <w:rFonts w:ascii="Arial" w:hAnsi="Arial" w:cs="Arial"/>
          <w:b/>
          <w:u w:val="single"/>
        </w:rPr>
        <w:t xml:space="preserve"> voie électronique uniquement : </w:t>
      </w:r>
      <w:r w:rsidR="0060534B" w:rsidRPr="0060534B">
        <w:rPr>
          <w:rFonts w:ascii="Arial" w:hAnsi="Arial" w:cs="Arial"/>
          <w:b/>
          <w:u w:val="single"/>
        </w:rPr>
        <w:t>Voir page 1</w:t>
      </w:r>
      <w:r w:rsidRPr="0060534B">
        <w:rPr>
          <w:rFonts w:ascii="Arial" w:hAnsi="Arial" w:cs="Arial"/>
          <w:b/>
          <w:u w:val="single"/>
        </w:rPr>
        <w:t xml:space="preserve"> </w:t>
      </w:r>
    </w:p>
    <w:p w14:paraId="67B78EDC" w14:textId="77777777" w:rsidR="0060534B" w:rsidRPr="0060534B" w:rsidRDefault="0060534B" w:rsidP="0060534B">
      <w:pPr>
        <w:jc w:val="both"/>
        <w:rPr>
          <w:rFonts w:ascii="Arial" w:hAnsi="Arial" w:cs="Arial"/>
          <w:i/>
          <w:color w:val="808080"/>
        </w:rPr>
      </w:pPr>
    </w:p>
    <w:p w14:paraId="51B65C57" w14:textId="77777777" w:rsidR="006454D0" w:rsidRDefault="006454D0" w:rsidP="006454D0">
      <w:pPr>
        <w:pStyle w:val="Retraitcorpsdetexte"/>
        <w:spacing w:before="60"/>
        <w:ind w:firstLine="709"/>
        <w:rPr>
          <w:rFonts w:ascii="Arial" w:hAnsi="Arial" w:cs="Arial"/>
          <w:i/>
          <w:sz w:val="20"/>
          <w:szCs w:val="20"/>
          <w:u w:val="single"/>
        </w:rPr>
      </w:pPr>
      <w:r w:rsidRPr="0060534B">
        <w:rPr>
          <w:rFonts w:ascii="Arial" w:hAnsi="Arial" w:cs="Arial"/>
          <w:sz w:val="20"/>
          <w:szCs w:val="20"/>
        </w:rPr>
        <w:t>Conformément à l’article R</w:t>
      </w:r>
      <w:r w:rsidR="00962C5D" w:rsidRPr="0060534B">
        <w:rPr>
          <w:rFonts w:ascii="Arial" w:hAnsi="Arial" w:cs="Arial"/>
          <w:sz w:val="20"/>
          <w:szCs w:val="20"/>
        </w:rPr>
        <w:t xml:space="preserve">. </w:t>
      </w:r>
      <w:r w:rsidRPr="0060534B">
        <w:rPr>
          <w:rFonts w:ascii="Arial" w:hAnsi="Arial" w:cs="Arial"/>
          <w:sz w:val="20"/>
          <w:szCs w:val="20"/>
        </w:rPr>
        <w:t>2132-3 du</w:t>
      </w:r>
      <w:r>
        <w:rPr>
          <w:rFonts w:ascii="Arial" w:hAnsi="Arial" w:cs="Arial"/>
          <w:sz w:val="20"/>
          <w:szCs w:val="20"/>
        </w:rPr>
        <w:t xml:space="preserve">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8"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5" w:name="_Toc233171697"/>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5"/>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01C3D4EC" w14:textId="2C764336"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r w:rsidR="00BC1B27">
        <w:rPr>
          <w:rFonts w:ascii="Arial" w:hAnsi="Arial" w:cs="Arial"/>
        </w:rPr>
        <w:t>.</w:t>
      </w:r>
    </w:p>
    <w:p w14:paraId="50CC1489" w14:textId="5498F25E"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0A96E59B" w14:textId="4FFD386C" w:rsidR="00BC1B27" w:rsidRPr="00BC1B27" w:rsidRDefault="00BC1B27" w:rsidP="006454D0">
      <w:pPr>
        <w:numPr>
          <w:ilvl w:val="0"/>
          <w:numId w:val="4"/>
        </w:numPr>
        <w:tabs>
          <w:tab w:val="left" w:pos="284"/>
        </w:tabs>
        <w:suppressAutoHyphens w:val="0"/>
        <w:jc w:val="both"/>
        <w:rPr>
          <w:rFonts w:ascii="Arial" w:hAnsi="Arial" w:cs="Arial"/>
          <w:b/>
          <w:bCs/>
          <w:color w:val="FF0000"/>
        </w:rPr>
      </w:pPr>
      <w:r>
        <w:rPr>
          <w:rFonts w:ascii="Arial" w:hAnsi="Arial" w:cs="Arial"/>
        </w:rPr>
        <w:t xml:space="preserve">Le cadre de réponse technique complété et en </w:t>
      </w:r>
      <w:r w:rsidRPr="00BC1B27">
        <w:rPr>
          <w:rFonts w:ascii="Arial" w:hAnsi="Arial" w:cs="Arial"/>
          <w:b/>
          <w:bCs/>
          <w:color w:val="FF0000"/>
        </w:rPr>
        <w:t>version PDF</w:t>
      </w:r>
      <w:r>
        <w:rPr>
          <w:rFonts w:ascii="Arial" w:hAnsi="Arial" w:cs="Arial"/>
          <w:b/>
          <w:bCs/>
          <w:color w:val="FF0000"/>
        </w:rPr>
        <w:t>.</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25EFB55D" w14:textId="6A067254" w:rsidR="006454D0" w:rsidRPr="00DF5FFC" w:rsidRDefault="006454D0" w:rsidP="00DF5FFC">
      <w:pPr>
        <w:pStyle w:val="Corpsdetexte21"/>
        <w:spacing w:before="60"/>
        <w:rPr>
          <w:rFonts w:ascii="Arial" w:hAnsi="Arial" w:cs="Arial"/>
          <w:i/>
          <w:color w:val="808080"/>
          <w:sz w:val="20"/>
          <w:szCs w:val="20"/>
          <w:highlight w:val="cyan"/>
        </w:rPr>
      </w:pPr>
      <w:r>
        <w:rPr>
          <w:rFonts w:ascii="Arial" w:hAnsi="Arial" w:cs="Arial"/>
          <w:b/>
          <w:sz w:val="20"/>
          <w:szCs w:val="20"/>
        </w:rPr>
        <w:t>- Le délai de validité des offres est fixé à 90 jours à compter de la date limite fixée pour la remise des réponses.</w:t>
      </w:r>
      <w:r>
        <w:rPr>
          <w:b/>
        </w:rPr>
        <w:t xml:space="preserve"> </w:t>
      </w:r>
    </w:p>
    <w:p w14:paraId="780D750B" w14:textId="77777777" w:rsidR="006454D0" w:rsidRDefault="006454D0" w:rsidP="006454D0">
      <w:pPr>
        <w:jc w:val="both"/>
        <w:rPr>
          <w:rFonts w:ascii="Arial" w:hAnsi="Arial" w:cs="Arial"/>
        </w:rPr>
      </w:pP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9"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15F35BD0" w:rsidR="006454D0" w:rsidRPr="00770D2A" w:rsidRDefault="006454D0" w:rsidP="006454D0">
      <w:pPr>
        <w:pStyle w:val="Retraitcorpsdetexte"/>
        <w:tabs>
          <w:tab w:val="left" w:pos="1300"/>
        </w:tabs>
        <w:spacing w:before="60"/>
        <w:rPr>
          <w:rFonts w:ascii="Arial" w:hAnsi="Arial" w:cs="Arial"/>
          <w:b/>
          <w:bCs/>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w:t>
      </w:r>
      <w:r w:rsidR="00770D2A" w:rsidRPr="00770D2A">
        <w:rPr>
          <w:rFonts w:ascii="Arial" w:hAnsi="Arial" w:cs="Arial"/>
          <w:b/>
          <w:bCs/>
          <w:sz w:val="20"/>
          <w:szCs w:val="20"/>
        </w:rPr>
        <w:t xml:space="preserve">5 jours avant la date de remise des offres. </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10"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3868D6FA" w14:textId="77777777" w:rsidR="006454D0" w:rsidRPr="009D32E6" w:rsidRDefault="006454D0" w:rsidP="006454D0">
      <w:pPr>
        <w:jc w:val="both"/>
        <w:rPr>
          <w:rFonts w:ascii="Arial" w:hAnsi="Arial" w:cs="Arial"/>
        </w:rPr>
      </w:pPr>
      <w:r>
        <w:rPr>
          <w:rFonts w:ascii="Arial" w:hAnsi="Arial" w:cs="Arial"/>
        </w:rPr>
        <w:lastRenderedPageBreak/>
        <w:t xml:space="preserve">Aucune question ne pourra être posée verbalement et aucune réponse ne sera donnée en dehors du </w:t>
      </w:r>
      <w:r w:rsidRPr="009D32E6">
        <w:rPr>
          <w:rFonts w:ascii="Arial" w:hAnsi="Arial" w:cs="Arial"/>
        </w:rPr>
        <w:t>dispositif prévu au présent article.</w:t>
      </w:r>
    </w:p>
    <w:p w14:paraId="290C0FB6" w14:textId="77777777" w:rsidR="006454D0" w:rsidRPr="009D32E6" w:rsidRDefault="006454D0" w:rsidP="006454D0">
      <w:pPr>
        <w:jc w:val="both"/>
        <w:rPr>
          <w:sz w:val="22"/>
          <w:szCs w:val="22"/>
        </w:rPr>
      </w:pPr>
    </w:p>
    <w:p w14:paraId="4EC37941" w14:textId="50920E55" w:rsidR="006454D0" w:rsidRPr="009D32E6" w:rsidRDefault="006454D0" w:rsidP="006454D0">
      <w:pPr>
        <w:numPr>
          <w:ilvl w:val="0"/>
          <w:numId w:val="2"/>
        </w:numPr>
        <w:rPr>
          <w:rFonts w:ascii="Arial" w:hAnsi="Arial" w:cs="Arial"/>
          <w:i/>
          <w:color w:val="808080"/>
        </w:rPr>
      </w:pPr>
      <w:r w:rsidRPr="009D32E6">
        <w:rPr>
          <w:rFonts w:ascii="Arial" w:hAnsi="Arial" w:cs="Arial"/>
          <w:b/>
          <w:u w:val="single"/>
        </w:rPr>
        <w:t>Critères de sélection des candidatures :</w:t>
      </w:r>
    </w:p>
    <w:p w14:paraId="3C0F9F09" w14:textId="77777777" w:rsidR="006454D0" w:rsidRPr="009D32E6" w:rsidRDefault="006454D0" w:rsidP="006454D0">
      <w:pPr>
        <w:rPr>
          <w:rFonts w:ascii="Arial" w:hAnsi="Arial" w:cs="Arial"/>
          <w:u w:val="single"/>
        </w:rPr>
      </w:pPr>
    </w:p>
    <w:p w14:paraId="3E54EFBD" w14:textId="052F9610" w:rsidR="006454D0" w:rsidRDefault="00E01C5F" w:rsidP="006454D0">
      <w:pPr>
        <w:rPr>
          <w:rFonts w:ascii="Arial" w:hAnsi="Arial" w:cs="Arial"/>
        </w:rPr>
      </w:pPr>
      <w:r>
        <w:rPr>
          <w:rFonts w:ascii="Arial" w:hAnsi="Arial" w:cs="Arial"/>
        </w:rPr>
        <w:t>Conformément au Code de la commande publique, s</w:t>
      </w:r>
      <w:r w:rsidR="006454D0" w:rsidRPr="009D32E6">
        <w:rPr>
          <w:rFonts w:ascii="Arial" w:hAnsi="Arial" w:cs="Arial"/>
        </w:rPr>
        <w:t>eront éliminés</w:t>
      </w:r>
      <w:r w:rsidR="006454D0">
        <w:rPr>
          <w:rFonts w:ascii="Arial" w:hAnsi="Arial" w:cs="Arial"/>
        </w:rPr>
        <w:t xml:space="preserve"> au stade de la candidature :</w:t>
      </w:r>
    </w:p>
    <w:p w14:paraId="5B7E0CD6" w14:textId="77777777" w:rsidR="006454D0" w:rsidRDefault="006454D0" w:rsidP="006454D0">
      <w:pPr>
        <w:rPr>
          <w:rFonts w:ascii="Arial" w:hAnsi="Arial" w:cs="Arial"/>
        </w:rPr>
      </w:pPr>
    </w:p>
    <w:p w14:paraId="0DBF4C28"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proofErr w:type="gramStart"/>
      <w:r>
        <w:rPr>
          <w:rFonts w:ascii="Arial" w:hAnsi="Arial" w:cs="Arial"/>
        </w:rPr>
        <w:t>limite fixées</w:t>
      </w:r>
      <w:proofErr w:type="gramEnd"/>
      <w:r>
        <w:rPr>
          <w:rFonts w:ascii="Arial" w:hAnsi="Arial" w:cs="Arial"/>
        </w:rPr>
        <w:t xml:space="preserve"> dans l’avis d’appel public à la concurrence.</w:t>
      </w:r>
    </w:p>
    <w:p w14:paraId="7ED948E9" w14:textId="49893414"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r w:rsidRPr="00B957A4">
        <w:rPr>
          <w:rFonts w:ascii="Arial" w:hAnsi="Arial" w:cs="Arial"/>
        </w:rPr>
        <w:t xml:space="preserve">articles L. 5212-1 à L. 5212-11 du </w:t>
      </w:r>
      <w:r w:rsidR="00B957A4">
        <w:rPr>
          <w:rFonts w:ascii="Arial" w:hAnsi="Arial" w:cs="Arial"/>
        </w:rPr>
        <w:t>C</w:t>
      </w:r>
      <w:r w:rsidRPr="00B957A4">
        <w:rPr>
          <w:rFonts w:ascii="Arial" w:hAnsi="Arial" w:cs="Arial"/>
        </w:rPr>
        <w:t>ode du travail</w:t>
      </w:r>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6CF2B46A" w:rsidR="006454D0" w:rsidRPr="006013C4"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36003E18" w14:textId="77777777" w:rsidR="006013C4" w:rsidRPr="00CE593F" w:rsidRDefault="006013C4" w:rsidP="006013C4">
      <w:pPr>
        <w:ind w:left="360"/>
        <w:rPr>
          <w:rFonts w:ascii="Arial" w:hAnsi="Arial" w:cs="Arial"/>
          <w:b/>
          <w:u w:val="single"/>
        </w:rPr>
      </w:pP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67A48995" w14:textId="77777777" w:rsidR="006454D0" w:rsidRDefault="006454D0" w:rsidP="003D1458">
      <w:pPr>
        <w:widowControl w:val="0"/>
        <w:autoSpaceDE w:val="0"/>
        <w:jc w:val="both"/>
        <w:rPr>
          <w:rFonts w:ascii="Arial" w:hAnsi="Arial" w:cs="Arial"/>
        </w:rPr>
      </w:pPr>
    </w:p>
    <w:p w14:paraId="2E3F1A28" w14:textId="3A166E42" w:rsidR="006454D0" w:rsidRPr="00BA3D6E" w:rsidRDefault="006454D0" w:rsidP="006454D0">
      <w:pPr>
        <w:pStyle w:val="Retraitcorpsdetexte"/>
        <w:tabs>
          <w:tab w:val="left" w:pos="1300"/>
        </w:tabs>
        <w:spacing w:before="60"/>
        <w:rPr>
          <w:rFonts w:ascii="Arial" w:hAnsi="Arial" w:cs="Arial"/>
          <w:b/>
          <w:sz w:val="20"/>
          <w:szCs w:val="20"/>
        </w:rPr>
      </w:pPr>
      <w:r w:rsidRPr="00BA3D6E">
        <w:rPr>
          <w:rFonts w:ascii="Arial" w:hAnsi="Arial" w:cs="Arial"/>
          <w:b/>
          <w:sz w:val="20"/>
          <w:szCs w:val="20"/>
        </w:rPr>
        <w:t xml:space="preserve">1/ </w:t>
      </w:r>
      <w:r w:rsidR="00587BAD" w:rsidRPr="00BA3D6E">
        <w:rPr>
          <w:rFonts w:ascii="Arial" w:hAnsi="Arial" w:cs="Arial"/>
          <w:b/>
          <w:sz w:val="20"/>
          <w:szCs w:val="20"/>
        </w:rPr>
        <w:t>Valeur technique</w:t>
      </w:r>
      <w:r w:rsidRPr="00BA3D6E">
        <w:rPr>
          <w:rFonts w:ascii="Arial" w:hAnsi="Arial" w:cs="Arial"/>
          <w:b/>
          <w:sz w:val="20"/>
          <w:szCs w:val="20"/>
        </w:rPr>
        <w:t xml:space="preserve"> (</w:t>
      </w:r>
      <w:r w:rsidR="00587BAD" w:rsidRPr="00BA3D6E">
        <w:rPr>
          <w:rFonts w:ascii="Arial" w:hAnsi="Arial" w:cs="Arial"/>
          <w:b/>
          <w:sz w:val="20"/>
          <w:szCs w:val="20"/>
        </w:rPr>
        <w:t>55</w:t>
      </w:r>
      <w:r w:rsidRPr="00BA3D6E">
        <w:rPr>
          <w:rFonts w:ascii="Arial" w:hAnsi="Arial" w:cs="Arial"/>
          <w:b/>
          <w:sz w:val="20"/>
          <w:szCs w:val="20"/>
        </w:rPr>
        <w:t>%)</w:t>
      </w:r>
    </w:p>
    <w:p w14:paraId="2866CFFC" w14:textId="10E8503D" w:rsidR="00587BAD" w:rsidRPr="00BA3D6E" w:rsidRDefault="00587BAD" w:rsidP="00587BAD">
      <w:pPr>
        <w:jc w:val="both"/>
        <w:rPr>
          <w:rFonts w:ascii="Arial" w:hAnsi="Arial" w:cs="Arial"/>
          <w:i/>
          <w:iCs/>
        </w:rPr>
      </w:pPr>
      <w:r w:rsidRPr="00BA3D6E">
        <w:rPr>
          <w:rFonts w:ascii="Arial" w:hAnsi="Arial" w:cs="Arial"/>
          <w:i/>
          <w:iCs/>
        </w:rPr>
        <w:t>a)</w:t>
      </w:r>
      <w:r w:rsidR="00BA3D6E" w:rsidRPr="00BA3D6E">
        <w:rPr>
          <w:rFonts w:ascii="Arial" w:hAnsi="Arial" w:cs="Arial"/>
          <w:i/>
          <w:iCs/>
        </w:rPr>
        <w:t xml:space="preserve">    </w:t>
      </w:r>
      <w:r w:rsidRPr="00BA3D6E">
        <w:rPr>
          <w:rFonts w:ascii="Arial" w:hAnsi="Arial" w:cs="Arial"/>
          <w:i/>
          <w:iCs/>
        </w:rPr>
        <w:t>Caractéristiques physiques de l’équipement et de l’environnement requis : note sur 10</w:t>
      </w:r>
    </w:p>
    <w:p w14:paraId="0DAC166B" w14:textId="35ED509E" w:rsidR="00587BAD" w:rsidRPr="00BA3D6E" w:rsidRDefault="00587BAD" w:rsidP="00587BAD">
      <w:pPr>
        <w:jc w:val="both"/>
        <w:rPr>
          <w:rFonts w:ascii="Arial" w:hAnsi="Arial" w:cs="Arial"/>
          <w:i/>
          <w:iCs/>
        </w:rPr>
      </w:pPr>
      <w:r w:rsidRPr="00BA3D6E">
        <w:rPr>
          <w:rFonts w:ascii="Arial" w:hAnsi="Arial" w:cs="Arial"/>
          <w:i/>
          <w:iCs/>
        </w:rPr>
        <w:t>b)</w:t>
      </w:r>
      <w:r w:rsidR="00BA3D6E" w:rsidRPr="00BA3D6E">
        <w:rPr>
          <w:rFonts w:ascii="Arial" w:hAnsi="Arial" w:cs="Arial"/>
          <w:i/>
          <w:iCs/>
        </w:rPr>
        <w:t xml:space="preserve">    </w:t>
      </w:r>
      <w:r w:rsidRPr="00BA3D6E">
        <w:rPr>
          <w:rFonts w:ascii="Arial" w:hAnsi="Arial" w:cs="Arial"/>
          <w:i/>
          <w:iCs/>
        </w:rPr>
        <w:t>Performances techniques de l’équipement : note sur 40</w:t>
      </w:r>
    </w:p>
    <w:p w14:paraId="39705A2A" w14:textId="77777777" w:rsidR="00BA3D6E" w:rsidRPr="00BA3D6E" w:rsidRDefault="001F1CB9" w:rsidP="00BA3D6E">
      <w:pPr>
        <w:pStyle w:val="Paragraphedeliste"/>
        <w:numPr>
          <w:ilvl w:val="0"/>
          <w:numId w:val="18"/>
        </w:numPr>
        <w:jc w:val="both"/>
        <w:rPr>
          <w:rFonts w:ascii="Arial" w:hAnsi="Arial" w:cs="Arial"/>
          <w:i/>
          <w:iCs/>
          <w:sz w:val="20"/>
          <w:szCs w:val="20"/>
          <w:lang w:eastAsia="ja-JP"/>
        </w:rPr>
      </w:pPr>
      <w:r w:rsidRPr="00BA3D6E">
        <w:rPr>
          <w:rFonts w:ascii="Arial" w:hAnsi="Arial" w:cs="Arial"/>
          <w:i/>
          <w:iCs/>
          <w:sz w:val="20"/>
          <w:szCs w:val="20"/>
          <w:lang w:eastAsia="ja-JP"/>
        </w:rPr>
        <w:t>Outils et modalités d’analyse : note sur 20</w:t>
      </w:r>
    </w:p>
    <w:p w14:paraId="148126A4" w14:textId="77777777" w:rsidR="00BA3D6E" w:rsidRPr="00BA3D6E" w:rsidRDefault="001F1CB9" w:rsidP="00BA3D6E">
      <w:pPr>
        <w:pStyle w:val="Paragraphedeliste"/>
        <w:numPr>
          <w:ilvl w:val="0"/>
          <w:numId w:val="18"/>
        </w:numPr>
        <w:jc w:val="both"/>
        <w:rPr>
          <w:rFonts w:ascii="Arial" w:hAnsi="Arial" w:cs="Arial"/>
          <w:i/>
          <w:iCs/>
          <w:sz w:val="20"/>
          <w:szCs w:val="20"/>
          <w:lang w:eastAsia="ja-JP"/>
        </w:rPr>
      </w:pPr>
      <w:r w:rsidRPr="00BA3D6E">
        <w:rPr>
          <w:rFonts w:ascii="Arial" w:hAnsi="Arial" w:cs="Arial"/>
          <w:i/>
          <w:iCs/>
          <w:sz w:val="20"/>
          <w:szCs w:val="20"/>
          <w:lang w:eastAsia="ja-JP"/>
        </w:rPr>
        <w:t>Entretien, Sécurité et Evolution du matériel (note sur 20)</w:t>
      </w:r>
    </w:p>
    <w:p w14:paraId="0990AAE7" w14:textId="75AB7658" w:rsidR="00587BAD" w:rsidRPr="00BA2E88" w:rsidRDefault="001F1CB9" w:rsidP="0052284C">
      <w:pPr>
        <w:pStyle w:val="Paragraphedeliste"/>
        <w:numPr>
          <w:ilvl w:val="0"/>
          <w:numId w:val="18"/>
        </w:numPr>
        <w:jc w:val="both"/>
        <w:rPr>
          <w:rFonts w:ascii="Arial" w:hAnsi="Arial" w:cs="Arial"/>
          <w:i/>
          <w:iCs/>
          <w:sz w:val="20"/>
          <w:szCs w:val="20"/>
          <w:lang w:eastAsia="ja-JP"/>
        </w:rPr>
      </w:pPr>
      <w:r w:rsidRPr="00BA2E88">
        <w:rPr>
          <w:rFonts w:ascii="Arial" w:hAnsi="Arial" w:cs="Arial"/>
          <w:i/>
          <w:iCs/>
          <w:sz w:val="20"/>
          <w:szCs w:val="20"/>
          <w:lang w:eastAsia="ja-JP"/>
        </w:rPr>
        <w:t>Environnement informatique et suite logicielle : note sur 20</w:t>
      </w:r>
    </w:p>
    <w:p w14:paraId="45DB4221" w14:textId="1C02D140" w:rsidR="006454D0" w:rsidRPr="00BA2E88" w:rsidRDefault="006454D0" w:rsidP="006454D0">
      <w:pPr>
        <w:pStyle w:val="Retraitcorpsdetexte"/>
        <w:tabs>
          <w:tab w:val="left" w:pos="1300"/>
        </w:tabs>
        <w:spacing w:before="60"/>
        <w:rPr>
          <w:rFonts w:ascii="Arial" w:hAnsi="Arial" w:cs="Arial"/>
          <w:b/>
          <w:sz w:val="20"/>
          <w:szCs w:val="20"/>
        </w:rPr>
      </w:pPr>
      <w:r w:rsidRPr="00BA2E88">
        <w:rPr>
          <w:rFonts w:ascii="Arial" w:hAnsi="Arial" w:cs="Arial"/>
          <w:b/>
          <w:sz w:val="20"/>
          <w:szCs w:val="20"/>
        </w:rPr>
        <w:t xml:space="preserve">2/ </w:t>
      </w:r>
      <w:r w:rsidR="0052284C" w:rsidRPr="00BA2E88">
        <w:rPr>
          <w:rFonts w:ascii="Arial" w:hAnsi="Arial" w:cs="Arial"/>
          <w:b/>
          <w:sz w:val="20"/>
          <w:szCs w:val="20"/>
        </w:rPr>
        <w:t xml:space="preserve">Prix </w:t>
      </w:r>
      <w:r w:rsidRPr="00BA2E88">
        <w:rPr>
          <w:rFonts w:ascii="Arial" w:hAnsi="Arial" w:cs="Arial"/>
          <w:b/>
          <w:sz w:val="20"/>
          <w:szCs w:val="20"/>
        </w:rPr>
        <w:t>(</w:t>
      </w:r>
      <w:r w:rsidR="00A31A8E">
        <w:rPr>
          <w:rFonts w:ascii="Arial" w:hAnsi="Arial" w:cs="Arial"/>
          <w:b/>
          <w:sz w:val="20"/>
          <w:szCs w:val="20"/>
        </w:rPr>
        <w:t>20</w:t>
      </w:r>
      <w:r w:rsidRPr="00BA2E88">
        <w:rPr>
          <w:rFonts w:ascii="Arial" w:hAnsi="Arial" w:cs="Arial"/>
          <w:b/>
          <w:sz w:val="20"/>
          <w:szCs w:val="20"/>
        </w:rPr>
        <w:t>%)</w:t>
      </w:r>
    </w:p>
    <w:p w14:paraId="0784BE6A" w14:textId="0BD3CE5B" w:rsidR="006454D0" w:rsidRPr="00BA2E88" w:rsidRDefault="006454D0" w:rsidP="006454D0">
      <w:pPr>
        <w:widowControl w:val="0"/>
        <w:autoSpaceDE w:val="0"/>
        <w:jc w:val="both"/>
        <w:rPr>
          <w:rFonts w:ascii="Arial" w:hAnsi="Arial" w:cs="Arial"/>
          <w:b/>
        </w:rPr>
      </w:pPr>
      <w:r w:rsidRPr="00BA2E88">
        <w:rPr>
          <w:rFonts w:ascii="Arial" w:hAnsi="Arial" w:cs="Arial"/>
          <w:b/>
        </w:rPr>
        <w:t xml:space="preserve">3/ </w:t>
      </w:r>
      <w:r w:rsidR="0052284C" w:rsidRPr="00BA2E88">
        <w:rPr>
          <w:rFonts w:ascii="Arial" w:hAnsi="Arial" w:cs="Arial"/>
          <w:b/>
        </w:rPr>
        <w:t xml:space="preserve">Garantie et qualité du SAV </w:t>
      </w:r>
      <w:r w:rsidRPr="00BA2E88">
        <w:rPr>
          <w:rFonts w:ascii="Arial" w:hAnsi="Arial" w:cs="Arial"/>
          <w:b/>
        </w:rPr>
        <w:t>(</w:t>
      </w:r>
      <w:r w:rsidR="0052284C" w:rsidRPr="00BA2E88">
        <w:rPr>
          <w:rFonts w:ascii="Arial" w:hAnsi="Arial" w:cs="Arial"/>
          <w:b/>
        </w:rPr>
        <w:t>10</w:t>
      </w:r>
      <w:r w:rsidRPr="00BA2E88">
        <w:rPr>
          <w:rFonts w:ascii="Arial" w:hAnsi="Arial" w:cs="Arial"/>
          <w:b/>
        </w:rPr>
        <w:t>%)</w:t>
      </w:r>
    </w:p>
    <w:p w14:paraId="0A89947F" w14:textId="472499AD" w:rsidR="006454D0" w:rsidRPr="00BA2E88" w:rsidRDefault="006454D0" w:rsidP="006454D0">
      <w:pPr>
        <w:tabs>
          <w:tab w:val="left" w:pos="284"/>
        </w:tabs>
        <w:jc w:val="both"/>
        <w:rPr>
          <w:rFonts w:ascii="Arial" w:hAnsi="Arial" w:cs="Arial"/>
          <w:b/>
        </w:rPr>
      </w:pPr>
      <w:r w:rsidRPr="00BA2E88">
        <w:rPr>
          <w:rFonts w:ascii="Arial" w:hAnsi="Arial" w:cs="Arial"/>
          <w:b/>
        </w:rPr>
        <w:t>4/</w:t>
      </w:r>
      <w:r w:rsidR="00BA2E88" w:rsidRPr="00BA2E88">
        <w:rPr>
          <w:rFonts w:ascii="Arial" w:hAnsi="Arial" w:cs="Arial"/>
          <w:b/>
        </w:rPr>
        <w:t xml:space="preserve"> Livraison </w:t>
      </w:r>
      <w:r w:rsidRPr="00BA2E88">
        <w:rPr>
          <w:rFonts w:ascii="Arial" w:hAnsi="Arial" w:cs="Arial"/>
          <w:b/>
        </w:rPr>
        <w:t>(</w:t>
      </w:r>
      <w:r w:rsidR="00BA2E88" w:rsidRPr="00BA2E88">
        <w:rPr>
          <w:rFonts w:ascii="Arial" w:hAnsi="Arial" w:cs="Arial"/>
          <w:b/>
        </w:rPr>
        <w:t>1</w:t>
      </w:r>
      <w:r w:rsidR="00A31A8E">
        <w:rPr>
          <w:rFonts w:ascii="Arial" w:hAnsi="Arial" w:cs="Arial"/>
          <w:b/>
        </w:rPr>
        <w:t>0</w:t>
      </w:r>
      <w:r w:rsidRPr="00BA2E88">
        <w:rPr>
          <w:rFonts w:ascii="Arial" w:hAnsi="Arial" w:cs="Arial"/>
          <w:b/>
        </w:rPr>
        <w:t>%)</w:t>
      </w:r>
    </w:p>
    <w:p w14:paraId="12487808" w14:textId="7B28F796" w:rsidR="00BA2E88" w:rsidRDefault="00BA2E88" w:rsidP="006454D0">
      <w:pPr>
        <w:tabs>
          <w:tab w:val="left" w:pos="284"/>
        </w:tabs>
        <w:jc w:val="both"/>
        <w:rPr>
          <w:rFonts w:ascii="Arial" w:hAnsi="Arial" w:cs="Arial"/>
          <w:b/>
        </w:rPr>
      </w:pPr>
      <w:r w:rsidRPr="00BA2E88">
        <w:rPr>
          <w:rFonts w:ascii="Arial" w:hAnsi="Arial" w:cs="Arial"/>
          <w:b/>
        </w:rPr>
        <w:t>5/ Formations (5%)</w:t>
      </w:r>
    </w:p>
    <w:p w14:paraId="363D30C5" w14:textId="387EC9F7" w:rsidR="006454D0" w:rsidRDefault="006454D0" w:rsidP="006454D0">
      <w:pPr>
        <w:tabs>
          <w:tab w:val="left" w:pos="284"/>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lastRenderedPageBreak/>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w:t>
      </w:r>
      <w:proofErr w:type="gramStart"/>
      <w:r>
        <w:rPr>
          <w:rFonts w:ascii="Arial" w:hAnsi="Arial" w:cs="Arial"/>
        </w:rPr>
        <w:t> :…</w:t>
      </w:r>
      <w:proofErr w:type="gramEnd"/>
      <w:r>
        <w:rPr>
          <w:rFonts w:ascii="Arial" w:hAnsi="Arial" w:cs="Arial"/>
        </w:rPr>
        <w:t>..)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40BC14B2" w14:textId="73C2F380" w:rsidR="00032AB9" w:rsidRPr="00032AB9" w:rsidRDefault="00032AB9" w:rsidP="00032AB9">
      <w:pPr>
        <w:widowControl w:val="0"/>
        <w:autoSpaceDE w:val="0"/>
        <w:jc w:val="both"/>
        <w:rPr>
          <w:rFonts w:ascii="Arial" w:hAnsi="Arial" w:cs="Arial"/>
          <w:b/>
          <w:u w:val="single"/>
        </w:rPr>
      </w:pPr>
      <w:r w:rsidRPr="00032AB9">
        <w:rPr>
          <w:rFonts w:ascii="Arial" w:hAnsi="Arial" w:cs="Arial"/>
          <w:b/>
          <w:u w:val="single"/>
        </w:rPr>
        <w:t>1</w:t>
      </w:r>
      <w:r>
        <w:rPr>
          <w:rFonts w:ascii="Arial" w:hAnsi="Arial" w:cs="Arial"/>
          <w:b/>
          <w:u w:val="single"/>
        </w:rPr>
        <w:t>6</w:t>
      </w:r>
      <w:r w:rsidRPr="00032AB9">
        <w:rPr>
          <w:rFonts w:ascii="Arial" w:hAnsi="Arial" w:cs="Arial"/>
          <w:b/>
          <w:u w:val="single"/>
        </w:rPr>
        <w:t>.Conditions de livraison</w:t>
      </w:r>
    </w:p>
    <w:p w14:paraId="0A72D359" w14:textId="77777777" w:rsidR="00032AB9" w:rsidRPr="00032AB9" w:rsidRDefault="00032AB9" w:rsidP="00032AB9">
      <w:pPr>
        <w:widowControl w:val="0"/>
        <w:autoSpaceDE w:val="0"/>
        <w:jc w:val="both"/>
        <w:rPr>
          <w:b/>
          <w:color w:val="000000"/>
          <w:sz w:val="24"/>
          <w:szCs w:val="24"/>
        </w:rPr>
      </w:pPr>
    </w:p>
    <w:p w14:paraId="7222B946" w14:textId="77777777" w:rsidR="00032AB9" w:rsidRPr="00032AB9" w:rsidRDefault="00032AB9" w:rsidP="00032AB9">
      <w:pPr>
        <w:widowControl w:val="0"/>
        <w:autoSpaceDE w:val="0"/>
        <w:jc w:val="both"/>
        <w:rPr>
          <w:rFonts w:ascii="Arial" w:hAnsi="Arial" w:cs="Arial"/>
        </w:rPr>
      </w:pPr>
      <w:r w:rsidRPr="00032AB9">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392A9842" w14:textId="77777777" w:rsidR="00032AB9" w:rsidRPr="00032AB9" w:rsidRDefault="00032AB9" w:rsidP="00032AB9">
      <w:pPr>
        <w:widowControl w:val="0"/>
        <w:autoSpaceDE w:val="0"/>
        <w:jc w:val="both"/>
        <w:rPr>
          <w:b/>
          <w:color w:val="000000"/>
          <w:sz w:val="24"/>
          <w:szCs w:val="24"/>
        </w:rPr>
      </w:pPr>
    </w:p>
    <w:p w14:paraId="321FF01F" w14:textId="77777777" w:rsidR="00032AB9" w:rsidRPr="00032AB9" w:rsidRDefault="00032AB9" w:rsidP="00032AB9">
      <w:pPr>
        <w:widowControl w:val="0"/>
        <w:autoSpaceDE w:val="0"/>
        <w:jc w:val="both"/>
        <w:rPr>
          <w:rFonts w:ascii="Arial" w:hAnsi="Arial" w:cs="Arial"/>
        </w:rPr>
      </w:pPr>
      <w:r w:rsidRPr="00032AB9">
        <w:rPr>
          <w:rFonts w:ascii="Arial" w:hAnsi="Arial" w:cs="Arial"/>
        </w:rPr>
        <w:t>Les livraisons sont effectuées, sans supplément de prix, à l’intérieur des locaux.</w:t>
      </w:r>
    </w:p>
    <w:p w14:paraId="0E4BAE6E" w14:textId="77777777" w:rsidR="00032AB9" w:rsidRPr="00032AB9" w:rsidRDefault="00032AB9" w:rsidP="00032AB9">
      <w:pPr>
        <w:widowControl w:val="0"/>
        <w:autoSpaceDE w:val="0"/>
        <w:jc w:val="both"/>
        <w:rPr>
          <w:rFonts w:ascii="Arial" w:hAnsi="Arial" w:cs="Arial"/>
        </w:rPr>
      </w:pPr>
      <w:r w:rsidRPr="00032AB9">
        <w:rPr>
          <w:rFonts w:ascii="Arial" w:hAnsi="Arial" w:cs="Arial"/>
        </w:rPr>
        <w:t>Le matériel livré est déposé à l’emplacement indiqué par les personnels de l’université en service.</w:t>
      </w:r>
    </w:p>
    <w:p w14:paraId="086F6B49" w14:textId="77777777" w:rsidR="00032AB9" w:rsidRPr="00032AB9" w:rsidRDefault="00032AB9" w:rsidP="00032AB9">
      <w:pPr>
        <w:widowControl w:val="0"/>
        <w:autoSpaceDE w:val="0"/>
        <w:jc w:val="both"/>
        <w:rPr>
          <w:rFonts w:ascii="Arial" w:hAnsi="Arial" w:cs="Arial"/>
        </w:rPr>
      </w:pPr>
      <w:r w:rsidRPr="00032AB9">
        <w:rPr>
          <w:rFonts w:ascii="Arial" w:hAnsi="Arial" w:cs="Arial"/>
        </w:rPr>
        <w:t>Aucun colis ne doit être laissé à l’extérieur de l’établissement.</w:t>
      </w:r>
    </w:p>
    <w:p w14:paraId="35738146"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Dans un souci de développement durable, le titulaire s’engage à réduire au maximum les emballages, ces derniers devant être suffisants pour transporter et protéger les équipements.</w:t>
      </w:r>
    </w:p>
    <w:p w14:paraId="2B332549"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Cette démarche conduit le titulaire à supprimer tout emballage surdimensionné ou inutile.</w:t>
      </w:r>
    </w:p>
    <w:p w14:paraId="642A269A" w14:textId="77777777" w:rsidR="00032AB9" w:rsidRPr="00032AB9" w:rsidRDefault="00032AB9" w:rsidP="00032AB9">
      <w:pPr>
        <w:widowControl w:val="0"/>
        <w:autoSpaceDE w:val="0"/>
        <w:jc w:val="both"/>
        <w:rPr>
          <w:rFonts w:ascii="Arial" w:hAnsi="Arial" w:cs="Arial"/>
        </w:rPr>
      </w:pPr>
    </w:p>
    <w:p w14:paraId="4017CDEB" w14:textId="77777777" w:rsidR="00032AB9" w:rsidRPr="00032AB9" w:rsidRDefault="00032AB9" w:rsidP="00032AB9">
      <w:pPr>
        <w:widowControl w:val="0"/>
        <w:autoSpaceDE w:val="0"/>
        <w:jc w:val="both"/>
        <w:rPr>
          <w:rFonts w:ascii="Arial" w:hAnsi="Arial" w:cs="Arial"/>
        </w:rPr>
      </w:pPr>
      <w:r w:rsidRPr="00032AB9">
        <w:rPr>
          <w:rFonts w:ascii="Arial" w:hAnsi="Arial" w:cs="Arial"/>
        </w:rPr>
        <w:tab/>
        <w:t>Les opérations de livraison réalisées par le titulaire incluent :</w:t>
      </w:r>
    </w:p>
    <w:p w14:paraId="6C438064" w14:textId="77777777" w:rsidR="00032AB9" w:rsidRPr="00032AB9" w:rsidRDefault="00032AB9" w:rsidP="00032AB9">
      <w:pPr>
        <w:widowControl w:val="0"/>
        <w:autoSpaceDE w:val="0"/>
        <w:jc w:val="both"/>
        <w:rPr>
          <w:rFonts w:ascii="Arial" w:hAnsi="Arial" w:cs="Arial"/>
        </w:rPr>
      </w:pPr>
      <w:r w:rsidRPr="00032AB9">
        <w:rPr>
          <w:rFonts w:ascii="Arial" w:hAnsi="Arial" w:cs="Arial"/>
        </w:rPr>
        <w:t>i.</w:t>
      </w:r>
      <w:r w:rsidRPr="00032AB9">
        <w:rPr>
          <w:rFonts w:ascii="Arial" w:hAnsi="Arial" w:cs="Arial"/>
        </w:rPr>
        <w:tab/>
        <w:t>Le transport jusqu'au lieu d'implantation, (décharge du matériel compris),</w:t>
      </w:r>
    </w:p>
    <w:p w14:paraId="74A17C3A" w14:textId="77777777" w:rsidR="00032AB9" w:rsidRPr="00032AB9" w:rsidRDefault="00032AB9" w:rsidP="00032AB9">
      <w:pPr>
        <w:widowControl w:val="0"/>
        <w:autoSpaceDE w:val="0"/>
        <w:jc w:val="both"/>
        <w:rPr>
          <w:rFonts w:ascii="Arial" w:hAnsi="Arial" w:cs="Arial"/>
        </w:rPr>
      </w:pPr>
      <w:r w:rsidRPr="00032AB9">
        <w:rPr>
          <w:rFonts w:ascii="Arial" w:hAnsi="Arial" w:cs="Arial"/>
        </w:rPr>
        <w:t>ii.</w:t>
      </w:r>
      <w:r w:rsidRPr="00032AB9">
        <w:rPr>
          <w:rFonts w:ascii="Arial" w:hAnsi="Arial" w:cs="Arial"/>
        </w:rPr>
        <w:tab/>
        <w:t>La fourniture de l'ensemble des matériels de manutention,</w:t>
      </w:r>
    </w:p>
    <w:p w14:paraId="7227BFAB" w14:textId="77777777" w:rsidR="00032AB9" w:rsidRPr="00032AB9" w:rsidRDefault="00032AB9" w:rsidP="00032AB9">
      <w:pPr>
        <w:widowControl w:val="0"/>
        <w:autoSpaceDE w:val="0"/>
        <w:jc w:val="both"/>
        <w:rPr>
          <w:rFonts w:ascii="Arial" w:hAnsi="Arial" w:cs="Arial"/>
        </w:rPr>
      </w:pPr>
      <w:r w:rsidRPr="00032AB9">
        <w:rPr>
          <w:rFonts w:ascii="Arial" w:hAnsi="Arial" w:cs="Arial"/>
        </w:rPr>
        <w:t>iii.</w:t>
      </w:r>
      <w:r w:rsidRPr="00032AB9">
        <w:rPr>
          <w:rFonts w:ascii="Arial" w:hAnsi="Arial" w:cs="Arial"/>
        </w:rPr>
        <w:tab/>
        <w:t>La protection des espaces traversés (murs, sols, portes, etc.),</w:t>
      </w:r>
    </w:p>
    <w:p w14:paraId="79F0F409" w14:textId="77777777" w:rsidR="00032AB9" w:rsidRPr="00032AB9" w:rsidRDefault="00032AB9" w:rsidP="00032AB9">
      <w:pPr>
        <w:widowControl w:val="0"/>
        <w:autoSpaceDE w:val="0"/>
        <w:jc w:val="both"/>
        <w:rPr>
          <w:rFonts w:ascii="Arial" w:hAnsi="Arial" w:cs="Arial"/>
        </w:rPr>
      </w:pPr>
      <w:r w:rsidRPr="00032AB9">
        <w:rPr>
          <w:rFonts w:ascii="Arial" w:hAnsi="Arial" w:cs="Arial"/>
        </w:rPr>
        <w:t>iv.</w:t>
      </w:r>
      <w:r w:rsidRPr="00032AB9">
        <w:rPr>
          <w:rFonts w:ascii="Arial" w:hAnsi="Arial" w:cs="Arial"/>
        </w:rPr>
        <w:tab/>
        <w:t>L'enlèvement des emballages et déchets et leur élimination dans le respect de la règlementation en vigueur,</w:t>
      </w:r>
    </w:p>
    <w:p w14:paraId="2BCEF348" w14:textId="77777777" w:rsidR="00032AB9" w:rsidRPr="00032AB9" w:rsidRDefault="00032AB9" w:rsidP="00032AB9">
      <w:pPr>
        <w:widowControl w:val="0"/>
        <w:autoSpaceDE w:val="0"/>
        <w:jc w:val="both"/>
        <w:rPr>
          <w:rFonts w:ascii="Arial" w:hAnsi="Arial" w:cs="Arial"/>
        </w:rPr>
      </w:pPr>
      <w:r w:rsidRPr="00032AB9">
        <w:rPr>
          <w:rFonts w:ascii="Arial" w:hAnsi="Arial" w:cs="Arial"/>
        </w:rPr>
        <w:t>v.</w:t>
      </w:r>
      <w:r w:rsidRPr="00032AB9">
        <w:rPr>
          <w:rFonts w:ascii="Arial" w:hAnsi="Arial" w:cs="Arial"/>
        </w:rPr>
        <w:tab/>
        <w:t>Le nettoyage des zones traversées pour ôter toutes traces de passage.</w:t>
      </w:r>
    </w:p>
    <w:p w14:paraId="3D57EE4B" w14:textId="77777777" w:rsidR="00032AB9" w:rsidRPr="00032AB9" w:rsidRDefault="00032AB9" w:rsidP="00032AB9">
      <w:pPr>
        <w:widowControl w:val="0"/>
        <w:autoSpaceDE w:val="0"/>
        <w:jc w:val="both"/>
        <w:rPr>
          <w:rFonts w:ascii="Arial" w:hAnsi="Arial" w:cs="Arial"/>
        </w:rPr>
      </w:pPr>
    </w:p>
    <w:p w14:paraId="715D849E" w14:textId="77777777" w:rsidR="00032AB9" w:rsidRPr="00032AB9" w:rsidRDefault="00032AB9" w:rsidP="00032AB9">
      <w:pPr>
        <w:widowControl w:val="0"/>
        <w:autoSpaceDE w:val="0"/>
        <w:jc w:val="both"/>
        <w:rPr>
          <w:rFonts w:ascii="Arial" w:hAnsi="Arial" w:cs="Arial"/>
        </w:rPr>
      </w:pPr>
      <w:r w:rsidRPr="00032AB9">
        <w:rPr>
          <w:rFonts w:ascii="Arial" w:hAnsi="Arial" w:cs="Arial"/>
        </w:rPr>
        <w:t>Par dérogation aux dispositions à l’article 21 du CCAG FCS, le bon de livraison doit également faire apparaître :</w:t>
      </w:r>
    </w:p>
    <w:p w14:paraId="2BB58548"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destinataire ;</w:t>
      </w:r>
    </w:p>
    <w:p w14:paraId="6DC6D393"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n° du bon de commande ;</w:t>
      </w:r>
    </w:p>
    <w:p w14:paraId="7FAFA5FC"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L'adresse de livraison ;</w:t>
      </w:r>
    </w:p>
    <w:p w14:paraId="107FB0DB"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Les quantités livrées.</w:t>
      </w:r>
    </w:p>
    <w:p w14:paraId="3FDE11C7" w14:textId="77777777" w:rsidR="00BD4D6A" w:rsidRDefault="00BD4D6A" w:rsidP="00032AB9">
      <w:pPr>
        <w:widowControl w:val="0"/>
        <w:autoSpaceDE w:val="0"/>
        <w:jc w:val="both"/>
        <w:rPr>
          <w:rFonts w:ascii="Arial" w:hAnsi="Arial" w:cs="Arial"/>
        </w:rPr>
      </w:pPr>
    </w:p>
    <w:p w14:paraId="0DB0823A" w14:textId="32D210DF" w:rsidR="00032AB9" w:rsidRPr="00032AB9" w:rsidRDefault="00032AB9" w:rsidP="00032AB9">
      <w:pPr>
        <w:widowControl w:val="0"/>
        <w:autoSpaceDE w:val="0"/>
        <w:jc w:val="both"/>
        <w:rPr>
          <w:rFonts w:ascii="Arial" w:hAnsi="Arial" w:cs="Arial"/>
        </w:rPr>
      </w:pPr>
      <w:r w:rsidRPr="00032AB9">
        <w:rPr>
          <w:rFonts w:ascii="Arial" w:hAnsi="Arial" w:cs="Arial"/>
        </w:rPr>
        <w:t>L’emballage et l’étiquetage doivent assurer une information et une protection efficaces, tant du point de vue de la conservation que du point de vue de la manutention, jusqu’à destination finale.</w:t>
      </w:r>
    </w:p>
    <w:p w14:paraId="4780952E" w14:textId="77777777" w:rsidR="00032AB9" w:rsidRPr="00032AB9" w:rsidRDefault="00032AB9" w:rsidP="00032AB9">
      <w:pPr>
        <w:widowControl w:val="0"/>
        <w:autoSpaceDE w:val="0"/>
        <w:jc w:val="both"/>
        <w:rPr>
          <w:rFonts w:ascii="Arial" w:hAnsi="Arial" w:cs="Arial"/>
        </w:rPr>
      </w:pPr>
      <w:r w:rsidRPr="00032AB9">
        <w:rPr>
          <w:rFonts w:ascii="Arial" w:hAnsi="Arial" w:cs="Arial"/>
        </w:rPr>
        <w:t>Ils doivent être conformes à tous règlements et normes.</w:t>
      </w:r>
    </w:p>
    <w:p w14:paraId="2AE7E2B3" w14:textId="176784D7" w:rsidR="00032AB9" w:rsidRDefault="00032AB9" w:rsidP="00032AB9">
      <w:pPr>
        <w:widowControl w:val="0"/>
        <w:autoSpaceDE w:val="0"/>
        <w:jc w:val="both"/>
        <w:rPr>
          <w:rFonts w:ascii="Arial" w:hAnsi="Arial" w:cs="Arial"/>
        </w:rPr>
      </w:pPr>
      <w:r w:rsidRPr="00032AB9">
        <w:rPr>
          <w:rFonts w:ascii="Arial" w:hAnsi="Arial" w:cs="Arial"/>
        </w:rPr>
        <w:t>Les dégâts occasionnés par un emballage défectueux, mal adapté ou insuffisant, sont à la charge du titulaire.</w:t>
      </w:r>
    </w:p>
    <w:p w14:paraId="795FF41C" w14:textId="77777777" w:rsidR="00032AB9" w:rsidRPr="00032AB9" w:rsidRDefault="00032AB9" w:rsidP="00032AB9">
      <w:pPr>
        <w:widowControl w:val="0"/>
        <w:autoSpaceDE w:val="0"/>
        <w:jc w:val="both"/>
        <w:rPr>
          <w:rFonts w:ascii="Arial" w:hAnsi="Arial" w:cs="Arial"/>
        </w:rPr>
      </w:pPr>
    </w:p>
    <w:p w14:paraId="7C320106" w14:textId="77777777" w:rsidR="006454D0" w:rsidRPr="00032AB9" w:rsidRDefault="006454D0" w:rsidP="006454D0">
      <w:pPr>
        <w:widowControl w:val="0"/>
        <w:autoSpaceDE w:val="0"/>
        <w:jc w:val="both"/>
        <w:rPr>
          <w:rFonts w:ascii="Arial" w:hAnsi="Arial" w:cs="Arial"/>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417B0822" w14:textId="77777777" w:rsidR="003678C8" w:rsidRDefault="003678C8" w:rsidP="00B957A4">
      <w:pPr>
        <w:pStyle w:val="Corpsdetexte"/>
        <w:ind w:firstLine="0"/>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77777777" w:rsidR="006454D0" w:rsidRDefault="006454D0">
            <w:pPr>
              <w:jc w:val="center"/>
              <w:rPr>
                <w:rFonts w:ascii="Arial" w:hAnsi="Arial" w:cs="Arial"/>
                <w:b/>
              </w:rPr>
            </w:pPr>
            <w:r>
              <w:rPr>
                <w:rFonts w:ascii="Arial" w:hAnsi="Arial" w:cs="Arial"/>
                <w:b/>
              </w:rPr>
              <w:t>PARTIE C A COMPLETER PAR LE CANDIDAT</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08BE67B5"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 xml:space="preserve">2141-2 à </w:t>
            </w:r>
            <w:r w:rsidR="000B688A">
              <w:rPr>
                <w:rFonts w:ascii="Arial" w:hAnsi="Arial" w:cs="Arial"/>
                <w:szCs w:val="22"/>
              </w:rPr>
              <w:t xml:space="preserve">         </w:t>
            </w:r>
            <w:r>
              <w:rPr>
                <w:rFonts w:ascii="Arial" w:hAnsi="Arial" w:cs="Arial"/>
                <w:szCs w:val="22"/>
              </w:rPr>
              <w:t>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452D22C6"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6F9BD8B9" w14:textId="77777777" w:rsidR="006454D0" w:rsidRDefault="006454D0">
            <w:pPr>
              <w:jc w:val="both"/>
              <w:rPr>
                <w:rFonts w:ascii="Arial" w:hAnsi="Arial" w:cs="Arial"/>
                <w:szCs w:val="22"/>
                <w:highlight w:val="yellow"/>
              </w:rPr>
            </w:pPr>
          </w:p>
          <w:p w14:paraId="641A42EE" w14:textId="6441F337" w:rsidR="006454D0" w:rsidRDefault="006454D0">
            <w:pPr>
              <w:jc w:val="both"/>
              <w:rPr>
                <w:rFonts w:ascii="Arial" w:hAnsi="Arial" w:cs="Arial"/>
                <w:szCs w:val="22"/>
                <w:highlight w:val="yellow"/>
              </w:rPr>
            </w:pPr>
          </w:p>
          <w:p w14:paraId="5E8687E4" w14:textId="77777777" w:rsidR="006454D0" w:rsidRDefault="006454D0">
            <w:pPr>
              <w:jc w:val="both"/>
              <w:rPr>
                <w:rFonts w:ascii="Arial" w:hAnsi="Arial" w:cs="Arial"/>
                <w:szCs w:val="22"/>
                <w:highlight w:val="yellow"/>
              </w:rPr>
            </w:pPr>
          </w:p>
          <w:p w14:paraId="6A181117" w14:textId="77777777"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proofErr w:type="gramStart"/>
            <w:r w:rsidRPr="001413FE">
              <w:rPr>
                <w:rFonts w:ascii="Arial" w:hAnsi="Arial" w:cs="Arial"/>
                <w:szCs w:val="22"/>
                <w:highlight w:val="yellow"/>
              </w:rPr>
              <w:t>…….</w:t>
            </w:r>
            <w:proofErr w:type="gramEnd"/>
            <w:r w:rsidRPr="001413FE">
              <w:rPr>
                <w:rFonts w:ascii="Arial" w:hAnsi="Arial" w:cs="Arial"/>
                <w:szCs w:val="22"/>
                <w:highlight w:val="yellow"/>
              </w:rPr>
              <w:t>.</w:t>
            </w:r>
            <w:r w:rsidRPr="001413FE">
              <w:rPr>
                <w:rFonts w:ascii="Arial" w:hAnsi="Arial" w:cs="Arial"/>
                <w:szCs w:val="22"/>
              </w:rPr>
              <w:t xml:space="preserve"> </w:t>
            </w:r>
            <w:proofErr w:type="gramStart"/>
            <w:r w:rsidRPr="001413FE">
              <w:rPr>
                <w:rFonts w:ascii="Arial" w:hAnsi="Arial" w:cs="Arial"/>
                <w:szCs w:val="22"/>
              </w:rPr>
              <w:t>jours</w:t>
            </w:r>
            <w:proofErr w:type="gramEnd"/>
            <w:r w:rsidRPr="001413FE">
              <w:rPr>
                <w:rFonts w:ascii="Arial" w:hAnsi="Arial" w:cs="Arial"/>
                <w:szCs w:val="22"/>
              </w:rPr>
              <w:t xml:space="preserve">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6" w:name="CaseACocher108"/>
            <w:r>
              <w:rPr>
                <w:rFonts w:ascii="Arial" w:hAnsi="Arial" w:cs="Arial"/>
                <w:szCs w:val="22"/>
                <w:highlight w:val="yellow"/>
              </w:rPr>
              <w:instrText xml:space="preserve"> FORMCHECKBOX </w:instrText>
            </w:r>
            <w:r w:rsidR="002938E4">
              <w:rPr>
                <w:rFonts w:ascii="Arial" w:hAnsi="Arial" w:cs="Arial"/>
                <w:szCs w:val="22"/>
                <w:highlight w:val="yellow"/>
              </w:rPr>
            </w:r>
            <w:r w:rsidR="002938E4">
              <w:rPr>
                <w:rFonts w:ascii="Arial" w:hAnsi="Arial" w:cs="Arial"/>
                <w:szCs w:val="22"/>
                <w:highlight w:val="yellow"/>
              </w:rPr>
              <w:fldChar w:fldCharType="separate"/>
            </w:r>
            <w:r>
              <w:fldChar w:fldCharType="end"/>
            </w:r>
            <w:bookmarkEnd w:id="6"/>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2938E4">
              <w:rPr>
                <w:rFonts w:ascii="Arial" w:hAnsi="Arial" w:cs="Arial"/>
                <w:szCs w:val="22"/>
                <w:highlight w:val="yellow"/>
              </w:rPr>
            </w:r>
            <w:r w:rsidR="002938E4">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3EA1EA0C" w14:textId="77777777" w:rsidR="006454D0" w:rsidRDefault="006454D0">
            <w:pPr>
              <w:tabs>
                <w:tab w:val="left" w:pos="426"/>
              </w:tabs>
              <w:rPr>
                <w:rFonts w:ascii="Arial" w:hAnsi="Arial" w:cs="Arial"/>
              </w:rPr>
            </w:pPr>
          </w:p>
        </w:tc>
      </w:tr>
    </w:tbl>
    <w:p w14:paraId="6B26A497" w14:textId="77777777" w:rsidR="006454D0" w:rsidRDefault="006454D0" w:rsidP="006454D0">
      <w:pPr>
        <w:tabs>
          <w:tab w:val="left" w:pos="5400"/>
        </w:tabs>
        <w:rPr>
          <w:rFonts w:ascii="Arial" w:hAnsi="Arial" w:cs="Arial"/>
        </w:rPr>
      </w:pPr>
      <w:r>
        <w:rPr>
          <w:rFonts w:ascii="Arial" w:hAnsi="Arial" w:cs="Arial"/>
        </w:rPr>
        <w:t xml:space="preserve">                                                                                         </w:t>
      </w:r>
    </w:p>
    <w:p w14:paraId="44852A45"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lastRenderedPageBreak/>
        <w:t>L’offre est acceptée par l’université :</w:t>
      </w:r>
    </w:p>
    <w:p w14:paraId="43B364D2" w14:textId="77777777" w:rsidR="006454D0" w:rsidRDefault="006454D0" w:rsidP="006454D0">
      <w:pPr>
        <w:pStyle w:val="fcasegauche"/>
        <w:rPr>
          <w:rFonts w:ascii="Arial" w:hAnsi="Arial" w:cs="Arial"/>
          <w:szCs w:val="22"/>
        </w:rPr>
      </w:pPr>
    </w:p>
    <w:p w14:paraId="03A0D404" w14:textId="6A9E1AB6" w:rsidR="006454D0" w:rsidRDefault="006454D0" w:rsidP="008A3CF9">
      <w:pPr>
        <w:pStyle w:val="fcasegauche"/>
        <w:ind w:left="0" w:firstLine="0"/>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2938E4">
        <w:rPr>
          <w:rFonts w:ascii="Arial" w:hAnsi="Arial" w:cs="Arial"/>
          <w:szCs w:val="22"/>
        </w:rPr>
      </w:r>
      <w:r w:rsidR="002938E4">
        <w:rPr>
          <w:rFonts w:ascii="Arial" w:hAnsi="Arial" w:cs="Arial"/>
          <w:szCs w:val="22"/>
        </w:rPr>
        <w:fldChar w:fldCharType="separate"/>
      </w:r>
      <w:r>
        <w:rPr>
          <w:rFonts w:ascii="Arial" w:hAnsi="Arial" w:cs="Arial"/>
          <w:szCs w:val="22"/>
        </w:rPr>
        <w:fldChar w:fldCharType="end"/>
      </w:r>
      <w:r>
        <w:rPr>
          <w:rFonts w:ascii="Arial" w:hAnsi="Arial" w:cs="Arial"/>
          <w:szCs w:val="22"/>
        </w:rPr>
        <w:tab/>
      </w:r>
      <w:proofErr w:type="gramStart"/>
      <w:r>
        <w:rPr>
          <w:rFonts w:ascii="Arial" w:hAnsi="Arial" w:cs="Arial"/>
          <w:szCs w:val="22"/>
        </w:rPr>
        <w:t>en</w:t>
      </w:r>
      <w:proofErr w:type="gramEnd"/>
      <w:r>
        <w:rPr>
          <w:rFonts w:ascii="Arial" w:hAnsi="Arial" w:cs="Arial"/>
          <w:szCs w:val="22"/>
        </w:rPr>
        <w:t xml:space="preserve"> ce qui concerne la solution de base seule</w:t>
      </w:r>
    </w:p>
    <w:p w14:paraId="4BF24CBC" w14:textId="77777777" w:rsidR="006454D0" w:rsidRDefault="006454D0" w:rsidP="006454D0">
      <w:pPr>
        <w:pStyle w:val="fcasegauche"/>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w:t>
      </w:r>
      <w:proofErr w:type="gramStart"/>
      <w:r>
        <w:rPr>
          <w:rFonts w:ascii="Arial" w:hAnsi="Arial" w:cs="Arial"/>
          <w:szCs w:val="22"/>
        </w:rPr>
        <w:t>…….</w:t>
      </w:r>
      <w:proofErr w:type="gramEnd"/>
      <w:r>
        <w:rPr>
          <w:rFonts w:ascii="Arial" w:hAnsi="Arial" w:cs="Arial"/>
          <w:szCs w:val="22"/>
        </w:rPr>
        <w:t>,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76226E43"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298EF070" w:rsidR="006454D0" w:rsidRDefault="006454D0" w:rsidP="006454D0">
      <w:pPr>
        <w:ind w:left="4251"/>
        <w:jc w:val="both"/>
        <w:rPr>
          <w:rFonts w:ascii="Arial" w:hAnsi="Arial" w:cs="Arial"/>
          <w:szCs w:val="22"/>
        </w:rPr>
      </w:pPr>
      <w:r>
        <w:rPr>
          <w:rFonts w:ascii="Arial" w:hAnsi="Arial" w:cs="Arial"/>
          <w:szCs w:val="22"/>
        </w:rPr>
        <w:t xml:space="preserve">      </w:t>
      </w:r>
      <w:r w:rsidR="00B957A4">
        <w:rPr>
          <w:rFonts w:ascii="Arial" w:hAnsi="Arial" w:cs="Arial"/>
          <w:szCs w:val="22"/>
        </w:rPr>
        <w:t>Laurent GEBEL</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77777777" w:rsidR="006454D0" w:rsidRDefault="006454D0" w:rsidP="006454D0">
      <w:pPr>
        <w:pStyle w:val="fcasegauche"/>
        <w:ind w:left="0" w:firstLine="0"/>
        <w:rPr>
          <w:rFonts w:ascii="Arial" w:hAnsi="Arial" w:cs="Arial"/>
          <w:sz w:val="22"/>
          <w:szCs w:val="22"/>
        </w:rPr>
      </w:pPr>
    </w:p>
    <w:p w14:paraId="641567BB" w14:textId="77777777" w:rsidR="006454D0" w:rsidRDefault="006454D0" w:rsidP="006454D0">
      <w:pPr>
        <w:pStyle w:val="fcasegauche"/>
        <w:ind w:left="0" w:firstLine="0"/>
        <w:rPr>
          <w:rFonts w:ascii="Arial" w:hAnsi="Arial" w:cs="Arial"/>
          <w:sz w:val="22"/>
          <w:szCs w:val="22"/>
        </w:rPr>
      </w:pPr>
    </w:p>
    <w:p w14:paraId="24395244" w14:textId="77777777" w:rsidR="006454D0" w:rsidRDefault="006454D0"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41B8E080"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BOURGOGNE </w:t>
      </w:r>
      <w:r w:rsidR="000D466D">
        <w:rPr>
          <w:b/>
          <w:bCs/>
          <w:i/>
          <w:caps/>
          <w:sz w:val="22"/>
          <w:szCs w:val="22"/>
        </w:rPr>
        <w:t>EUROPE</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1"/>
          <w:footerReference w:type="default" r:id="rId12"/>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 xml:space="preserve">Lorsqu’il est passé selon une procédure adaptée au sens des articles R2123-1 à R2123-4 du Code de Commande Publique, le </w:t>
      </w:r>
      <w:r>
        <w:rPr>
          <w:sz w:val="16"/>
          <w:szCs w:val="16"/>
        </w:rPr>
        <w:t>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w:t>
      </w:r>
      <w:r w:rsidRPr="009072BE">
        <w:rPr>
          <w:sz w:val="16"/>
          <w:szCs w:val="16"/>
        </w:rPr>
        <w:lastRenderedPageBreak/>
        <w:t xml:space="preserve">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2938E4" w:rsidP="00B74F20">
      <w:pPr>
        <w:autoSpaceDE w:val="0"/>
        <w:autoSpaceDN w:val="0"/>
        <w:adjustRightInd w:val="0"/>
        <w:jc w:val="both"/>
        <w:rPr>
          <w:color w:val="0000FF"/>
          <w:sz w:val="12"/>
          <w:szCs w:val="16"/>
        </w:rPr>
      </w:pPr>
      <w:hyperlink r:id="rId13"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sauf dans les cas prévus </w:t>
      </w:r>
      <w:proofErr w:type="gramStart"/>
      <w:r>
        <w:rPr>
          <w:sz w:val="16"/>
          <w:szCs w:val="16"/>
        </w:rPr>
        <w:t>aux deuxième et troisième alinéas</w:t>
      </w:r>
      <w:proofErr w:type="gramEnd"/>
      <w:r>
        <w:rPr>
          <w:sz w:val="16"/>
          <w:szCs w:val="16"/>
        </w:rPr>
        <w:t xml:space="preserve">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w:t>
      </w:r>
      <w:proofErr w:type="gramStart"/>
      <w:r>
        <w:rPr>
          <w:sz w:val="16"/>
          <w:szCs w:val="16"/>
        </w:rPr>
        <w:t>CCP .Cette</w:t>
      </w:r>
      <w:proofErr w:type="gramEnd"/>
      <w:r>
        <w:rPr>
          <w:sz w:val="16"/>
          <w:szCs w:val="16"/>
        </w:rPr>
        <w:t xml:space="preserv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w:t>
      </w:r>
      <w:proofErr w:type="gramStart"/>
      <w:r>
        <w:rPr>
          <w:sz w:val="16"/>
          <w:szCs w:val="16"/>
        </w:rPr>
        <w:t>exécutées  aura</w:t>
      </w:r>
      <w:proofErr w:type="gramEnd"/>
      <w:r>
        <w:rPr>
          <w:sz w:val="16"/>
          <w:szCs w:val="16"/>
        </w:rPr>
        <w:t xml:space="preserve">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proofErr w:type="gramStart"/>
      <w:r>
        <w:rPr>
          <w:sz w:val="16"/>
          <w:szCs w:val="16"/>
        </w:rPr>
        <w:t>les mentions exigée</w:t>
      </w:r>
      <w:proofErr w:type="gramEnd"/>
      <w:r>
        <w:rPr>
          <w:sz w:val="16"/>
          <w:szCs w:val="16"/>
        </w:rPr>
        <w:t xml:space="preserv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BE40" w14:textId="77777777" w:rsidR="009436A7" w:rsidRDefault="009436A7" w:rsidP="006454D0">
      <w:r>
        <w:separator/>
      </w:r>
    </w:p>
  </w:endnote>
  <w:endnote w:type="continuationSeparator" w:id="0">
    <w:p w14:paraId="346FD90A" w14:textId="77777777" w:rsidR="009436A7" w:rsidRDefault="009436A7"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82423" w14:textId="77777777" w:rsidR="009436A7" w:rsidRDefault="009436A7" w:rsidP="006454D0">
      <w:r>
        <w:separator/>
      </w:r>
    </w:p>
  </w:footnote>
  <w:footnote w:type="continuationSeparator" w:id="0">
    <w:p w14:paraId="56E6C895" w14:textId="77777777" w:rsidR="009436A7" w:rsidRDefault="009436A7"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2ABD6295" w:rsidR="004E4C4F" w:rsidRDefault="00627FA4">
    <w:pPr>
      <w:pStyle w:val="En-tte"/>
    </w:pPr>
    <w:r>
      <w:rPr>
        <w:noProof/>
      </w:rPr>
      <w:drawing>
        <wp:anchor distT="0" distB="0" distL="114300" distR="114300" simplePos="0" relativeHeight="251659264" behindDoc="1" locked="1" layoutInCell="1" allowOverlap="0" wp14:anchorId="3E7BB1B7" wp14:editId="5CF79E1C">
          <wp:simplePos x="0" y="0"/>
          <wp:positionH relativeFrom="column">
            <wp:posOffset>-528955</wp:posOffset>
          </wp:positionH>
          <wp:positionV relativeFrom="page">
            <wp:posOffset>57150</wp:posOffset>
          </wp:positionV>
          <wp:extent cx="1696085" cy="10382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86554" name="Image 145608655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6085" cy="1038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4"/>
    <w:multiLevelType w:val="singleLevel"/>
    <w:tmpl w:val="00000004"/>
    <w:name w:val="WW8Num12"/>
    <w:lvl w:ilvl="0">
      <w:start w:val="1"/>
      <w:numFmt w:val="upperRoman"/>
      <w:lvlText w:val="%1."/>
      <w:lvlJc w:val="right"/>
      <w:pPr>
        <w:tabs>
          <w:tab w:val="num" w:pos="0"/>
        </w:tabs>
        <w:ind w:left="720" w:hanging="360"/>
      </w:pPr>
    </w:lvl>
  </w:abstractNum>
  <w:abstractNum w:abstractNumId="2" w15:restartNumberingAfterBreak="0">
    <w:nsid w:val="00000009"/>
    <w:multiLevelType w:val="singleLevel"/>
    <w:tmpl w:val="00000009"/>
    <w:name w:val="WW8Num22"/>
    <w:lvl w:ilvl="0">
      <w:start w:val="12"/>
      <w:numFmt w:val="bullet"/>
      <w:lvlText w:val="-"/>
      <w:lvlJc w:val="left"/>
      <w:pPr>
        <w:tabs>
          <w:tab w:val="num" w:pos="0"/>
        </w:tabs>
        <w:ind w:left="720" w:hanging="360"/>
      </w:pPr>
      <w:rPr>
        <w:rFonts w:ascii="Arial" w:hAnsi="Arial" w:cs="Arial" w:hint="default"/>
      </w:rPr>
    </w:lvl>
  </w:abstractNum>
  <w:abstractNum w:abstractNumId="3" w15:restartNumberingAfterBreak="0">
    <w:nsid w:val="0000000C"/>
    <w:multiLevelType w:val="singleLevel"/>
    <w:tmpl w:val="0000000C"/>
    <w:name w:val="WW8Num26"/>
    <w:lvl w:ilvl="0">
      <w:start w:val="3"/>
      <w:numFmt w:val="lowerLetter"/>
      <w:lvlText w:val="%1)"/>
      <w:lvlJc w:val="left"/>
      <w:pPr>
        <w:tabs>
          <w:tab w:val="num" w:pos="0"/>
        </w:tabs>
        <w:ind w:left="786" w:hanging="360"/>
      </w:pPr>
      <w:rPr>
        <w:rFonts w:hint="default"/>
      </w:rPr>
    </w:lvl>
  </w:abstractNum>
  <w:abstractNum w:abstractNumId="4"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353CF4"/>
    <w:multiLevelType w:val="singleLevel"/>
    <w:tmpl w:val="0000000C"/>
    <w:lvl w:ilvl="0">
      <w:start w:val="3"/>
      <w:numFmt w:val="lowerLetter"/>
      <w:lvlText w:val="%1)"/>
      <w:lvlJc w:val="left"/>
      <w:pPr>
        <w:tabs>
          <w:tab w:val="num" w:pos="-426"/>
        </w:tabs>
        <w:ind w:left="360" w:hanging="360"/>
      </w:pPr>
      <w:rPr>
        <w:rFonts w:hint="default"/>
      </w:rPr>
    </w:lvl>
  </w:abstractNum>
  <w:abstractNum w:abstractNumId="6"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8"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A306AA"/>
    <w:multiLevelType w:val="hybridMultilevel"/>
    <w:tmpl w:val="80863780"/>
    <w:lvl w:ilvl="0" w:tplc="8F08C0F2">
      <w:start w:val="1"/>
      <w:numFmt w:val="lowerLetter"/>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6467DC"/>
    <w:multiLevelType w:val="multilevel"/>
    <w:tmpl w:val="040C001F"/>
    <w:numStyleLink w:val="111111"/>
  </w:abstractNum>
  <w:abstractNum w:abstractNumId="15"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14"/>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8"/>
  </w:num>
  <w:num w:numId="10">
    <w:abstractNumId w:val="14"/>
  </w:num>
  <w:num w:numId="11">
    <w:abstractNumId w:val="6"/>
  </w:num>
  <w:num w:numId="12">
    <w:abstractNumId w:val="16"/>
  </w:num>
  <w:num w:numId="13">
    <w:abstractNumId w:val="4"/>
  </w:num>
  <w:num w:numId="14">
    <w:abstractNumId w:val="12"/>
  </w:num>
  <w:num w:numId="15">
    <w:abstractNumId w:val="1"/>
  </w:num>
  <w:num w:numId="16">
    <w:abstractNumId w:val="2"/>
  </w:num>
  <w:num w:numId="17">
    <w:abstractNumId w:val="3"/>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11ADD"/>
    <w:rsid w:val="00032AB9"/>
    <w:rsid w:val="00055A5E"/>
    <w:rsid w:val="00083D65"/>
    <w:rsid w:val="000A6E45"/>
    <w:rsid w:val="000B59E3"/>
    <w:rsid w:val="000B688A"/>
    <w:rsid w:val="000C51C6"/>
    <w:rsid w:val="000D466D"/>
    <w:rsid w:val="000D66DB"/>
    <w:rsid w:val="000E0355"/>
    <w:rsid w:val="00131CDE"/>
    <w:rsid w:val="00172C7B"/>
    <w:rsid w:val="001839AF"/>
    <w:rsid w:val="001D060B"/>
    <w:rsid w:val="001F1CB9"/>
    <w:rsid w:val="00202C36"/>
    <w:rsid w:val="0021561C"/>
    <w:rsid w:val="00225D20"/>
    <w:rsid w:val="002938E4"/>
    <w:rsid w:val="002B653D"/>
    <w:rsid w:val="002B70EC"/>
    <w:rsid w:val="002B7810"/>
    <w:rsid w:val="002E665B"/>
    <w:rsid w:val="002F4CE1"/>
    <w:rsid w:val="00305BD3"/>
    <w:rsid w:val="003439DE"/>
    <w:rsid w:val="003553FD"/>
    <w:rsid w:val="003678C8"/>
    <w:rsid w:val="003D1458"/>
    <w:rsid w:val="004E4C4F"/>
    <w:rsid w:val="004E60D1"/>
    <w:rsid w:val="004E7F4C"/>
    <w:rsid w:val="00507AA4"/>
    <w:rsid w:val="0052284C"/>
    <w:rsid w:val="00563A25"/>
    <w:rsid w:val="00573FB6"/>
    <w:rsid w:val="005820C5"/>
    <w:rsid w:val="00587BAD"/>
    <w:rsid w:val="005A08CD"/>
    <w:rsid w:val="005A20B5"/>
    <w:rsid w:val="005D5E7F"/>
    <w:rsid w:val="005F5433"/>
    <w:rsid w:val="006013C4"/>
    <w:rsid w:val="0060534B"/>
    <w:rsid w:val="006164A3"/>
    <w:rsid w:val="00627FA4"/>
    <w:rsid w:val="006454D0"/>
    <w:rsid w:val="00645FF9"/>
    <w:rsid w:val="00675CD8"/>
    <w:rsid w:val="006A1BB3"/>
    <w:rsid w:val="006A4B3E"/>
    <w:rsid w:val="006A4DE8"/>
    <w:rsid w:val="006E058C"/>
    <w:rsid w:val="00756621"/>
    <w:rsid w:val="007630E6"/>
    <w:rsid w:val="00770D2A"/>
    <w:rsid w:val="00772141"/>
    <w:rsid w:val="00786F7C"/>
    <w:rsid w:val="00794639"/>
    <w:rsid w:val="007A038E"/>
    <w:rsid w:val="007C6CD5"/>
    <w:rsid w:val="007E460B"/>
    <w:rsid w:val="00825CCC"/>
    <w:rsid w:val="00833842"/>
    <w:rsid w:val="00886F3C"/>
    <w:rsid w:val="008A3CF9"/>
    <w:rsid w:val="008C7C5D"/>
    <w:rsid w:val="008E13EF"/>
    <w:rsid w:val="00903E9B"/>
    <w:rsid w:val="00924AD9"/>
    <w:rsid w:val="00924BFB"/>
    <w:rsid w:val="009436A7"/>
    <w:rsid w:val="009549B9"/>
    <w:rsid w:val="00962C5D"/>
    <w:rsid w:val="00980606"/>
    <w:rsid w:val="00993070"/>
    <w:rsid w:val="009D32E6"/>
    <w:rsid w:val="00A31A8E"/>
    <w:rsid w:val="00A846A3"/>
    <w:rsid w:val="00A919A6"/>
    <w:rsid w:val="00AA1387"/>
    <w:rsid w:val="00AF36B5"/>
    <w:rsid w:val="00B2651D"/>
    <w:rsid w:val="00B33294"/>
    <w:rsid w:val="00B55C76"/>
    <w:rsid w:val="00B74F20"/>
    <w:rsid w:val="00B957A4"/>
    <w:rsid w:val="00BA1751"/>
    <w:rsid w:val="00BA2E88"/>
    <w:rsid w:val="00BA3D6E"/>
    <w:rsid w:val="00BB64D6"/>
    <w:rsid w:val="00BC1B27"/>
    <w:rsid w:val="00BC4AA8"/>
    <w:rsid w:val="00BD4D6A"/>
    <w:rsid w:val="00BF65EC"/>
    <w:rsid w:val="00C15992"/>
    <w:rsid w:val="00C2387B"/>
    <w:rsid w:val="00C458CA"/>
    <w:rsid w:val="00CB38AC"/>
    <w:rsid w:val="00CE2F93"/>
    <w:rsid w:val="00CE533C"/>
    <w:rsid w:val="00CE593F"/>
    <w:rsid w:val="00CF38D2"/>
    <w:rsid w:val="00DF5FFC"/>
    <w:rsid w:val="00E01C5F"/>
    <w:rsid w:val="00E03049"/>
    <w:rsid w:val="00E04C7A"/>
    <w:rsid w:val="00E40775"/>
    <w:rsid w:val="00E4705D"/>
    <w:rsid w:val="00EB5898"/>
    <w:rsid w:val="00ED2653"/>
    <w:rsid w:val="00ED653C"/>
    <w:rsid w:val="00EE4E1D"/>
    <w:rsid w:val="00FB6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943C9"/>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semiHidden/>
    <w:unhideWhenUsed/>
    <w:rsid w:val="006454D0"/>
    <w:pPr>
      <w:jc w:val="both"/>
    </w:pPr>
    <w:rPr>
      <w:sz w:val="22"/>
      <w:szCs w:val="22"/>
    </w:rPr>
  </w:style>
  <w:style w:type="character" w:customStyle="1" w:styleId="RetraitcorpsdetexteCar">
    <w:name w:val="Retrait corps de texte Car"/>
    <w:basedOn w:val="Policepardfaut"/>
    <w:link w:val="Retraitcorpsdetexte"/>
    <w:semiHidden/>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 w:type="paragraph" w:styleId="Rvision">
    <w:name w:val="Revision"/>
    <w:hidden/>
    <w:uiPriority w:val="99"/>
    <w:semiHidden/>
    <w:rsid w:val="002F4CE1"/>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hyperlink" Target="http://www.legifrance.gouv.fr/affichTexte.do?cidTexte=JORFTEXT000020407115&amp;fastPos=2&amp;fastReqId=1887451667&amp;categorieLien=id&amp;oldAction=rechTex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page=entreprise.EntrepriseHome" TargetMode="External"/><Relationship Id="rId4" Type="http://schemas.openxmlformats.org/officeDocument/2006/relationships/settings" Target="settings.xml"/><Relationship Id="rId9" Type="http://schemas.openxmlformats.org/officeDocument/2006/relationships/hyperlink" Target="https://www.marches-publics.gouv.fr/?page=entreprise.Entreprise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62FAF-079C-47AB-91C2-8832A3A04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16</Pages>
  <Words>5579</Words>
  <Characters>30690</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Justine Millot</cp:lastModifiedBy>
  <cp:revision>12</cp:revision>
  <dcterms:created xsi:type="dcterms:W3CDTF">2026-02-23T10:01:00Z</dcterms:created>
  <dcterms:modified xsi:type="dcterms:W3CDTF">2026-02-23T13:12:00Z</dcterms:modified>
</cp:coreProperties>
</file>